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177" w:rsidRDefault="00D23177" w:rsidP="00D23177">
      <w:pPr>
        <w:pStyle w:val="aff2"/>
      </w:pPr>
      <w:bookmarkStart w:id="0" w:name="_GoBack"/>
      <w:bookmarkEnd w:id="0"/>
      <w:proofErr w:type="gramStart"/>
      <w:r>
        <w:t>П</w:t>
      </w:r>
      <w:proofErr w:type="gramEnd"/>
      <w:r>
        <w:t xml:space="preserve"> О С Т А Н О В Л Е Н И Е</w:t>
      </w:r>
    </w:p>
    <w:p w:rsidR="00D23177" w:rsidRDefault="00D23177" w:rsidP="00D23177">
      <w:pPr>
        <w:ind w:left="0" w:firstLine="0"/>
        <w:jc w:val="center"/>
        <w:rPr>
          <w:rFonts w:eastAsia="Arial Unicode MS"/>
          <w:spacing w:val="30"/>
          <w:sz w:val="32"/>
        </w:rPr>
      </w:pPr>
      <w:r>
        <w:rPr>
          <w:rFonts w:eastAsia="Arial Unicode MS"/>
          <w:spacing w:val="30"/>
          <w:sz w:val="32"/>
        </w:rPr>
        <w:t>АДМИНИСТРАЦИИ ГОРОДА СТАВРОПОЛЯ</w:t>
      </w:r>
    </w:p>
    <w:p w:rsidR="00D23177" w:rsidRDefault="00D23177" w:rsidP="00D23177">
      <w:pPr>
        <w:ind w:left="0" w:firstLine="0"/>
        <w:jc w:val="center"/>
        <w:rPr>
          <w:rFonts w:eastAsia="Arial Unicode MS"/>
          <w:spacing w:val="30"/>
          <w:sz w:val="32"/>
        </w:rPr>
      </w:pPr>
      <w:r>
        <w:rPr>
          <w:rFonts w:eastAsia="Arial Unicode MS"/>
          <w:spacing w:val="30"/>
          <w:sz w:val="32"/>
        </w:rPr>
        <w:t>СТАВРОПОЛЬСКОГО КРАЯ</w:t>
      </w:r>
    </w:p>
    <w:p w:rsidR="00D23177" w:rsidRDefault="00D23177" w:rsidP="00D23177">
      <w:pPr>
        <w:rPr>
          <w:rFonts w:eastAsia="Arial Unicode MS"/>
          <w:spacing w:val="30"/>
          <w:sz w:val="32"/>
        </w:rPr>
      </w:pPr>
    </w:p>
    <w:p w:rsidR="00D23177" w:rsidRDefault="00D23177" w:rsidP="00D23177">
      <w:pPr>
        <w:ind w:left="0" w:right="-2" w:firstLine="0"/>
        <w:rPr>
          <w:rFonts w:eastAsia="Arial Unicode MS"/>
          <w:spacing w:val="30"/>
          <w:sz w:val="32"/>
        </w:rPr>
      </w:pPr>
      <w:r>
        <w:rPr>
          <w:rFonts w:eastAsia="Arial Unicode MS"/>
          <w:spacing w:val="30"/>
          <w:sz w:val="32"/>
        </w:rPr>
        <w:t xml:space="preserve">31.07.2018                 г. Ставрополь                  № 1496 </w:t>
      </w:r>
    </w:p>
    <w:p w:rsidR="00EF5566" w:rsidRPr="00851BE0" w:rsidRDefault="00EF5566" w:rsidP="00B028C3">
      <w:pPr>
        <w:widowControl w:val="0"/>
        <w:snapToGrid w:val="0"/>
        <w:spacing w:line="240" w:lineRule="exact"/>
        <w:ind w:left="0" w:right="-2" w:firstLine="0"/>
        <w:rPr>
          <w:sz w:val="22"/>
          <w:szCs w:val="22"/>
        </w:rPr>
      </w:pPr>
    </w:p>
    <w:p w:rsidR="00B028C3" w:rsidRPr="00DB15F8" w:rsidRDefault="00B028C3" w:rsidP="00B028C3">
      <w:pPr>
        <w:widowControl w:val="0"/>
        <w:snapToGrid w:val="0"/>
        <w:spacing w:line="240" w:lineRule="exact"/>
        <w:ind w:left="0" w:right="0" w:firstLine="0"/>
        <w:rPr>
          <w:rFonts w:eastAsia="Calibri"/>
          <w:bCs/>
          <w:sz w:val="28"/>
          <w:szCs w:val="28"/>
        </w:rPr>
      </w:pPr>
      <w:r w:rsidRPr="00DB15F8">
        <w:rPr>
          <w:rFonts w:eastAsia="Calibri"/>
          <w:bCs/>
          <w:sz w:val="28"/>
          <w:szCs w:val="28"/>
        </w:rPr>
        <w:t>Об утверждении документации по планировке территории (проекта планировки территории</w:t>
      </w:r>
      <w:r>
        <w:rPr>
          <w:rFonts w:eastAsia="Calibri"/>
          <w:bCs/>
          <w:sz w:val="28"/>
          <w:szCs w:val="28"/>
        </w:rPr>
        <w:t xml:space="preserve">, проекта межевания территории) </w:t>
      </w:r>
      <w:r w:rsidR="001300B6">
        <w:rPr>
          <w:rFonts w:eastAsia="Calibri"/>
          <w:sz w:val="28"/>
          <w:szCs w:val="28"/>
        </w:rPr>
        <w:t>по улице Попова на участке от улицы Азовской до улицы Лесной</w:t>
      </w:r>
      <w:r w:rsidR="001300B6">
        <w:rPr>
          <w:sz w:val="28"/>
          <w:szCs w:val="28"/>
        </w:rPr>
        <w:t xml:space="preserve"> города Ставрополя </w:t>
      </w:r>
      <w:r w:rsidR="00AE22CE">
        <w:rPr>
          <w:sz w:val="28"/>
          <w:szCs w:val="28"/>
        </w:rPr>
        <w:t>в целях реконструкции канализационной сети</w:t>
      </w:r>
    </w:p>
    <w:p w:rsidR="006112F6" w:rsidRDefault="006112F6" w:rsidP="00B028C3">
      <w:pPr>
        <w:widowControl w:val="0"/>
        <w:snapToGrid w:val="0"/>
        <w:ind w:left="0" w:right="-2"/>
        <w:rPr>
          <w:rFonts w:eastAsia="Calibri"/>
          <w:sz w:val="28"/>
          <w:szCs w:val="28"/>
          <w:lang w:eastAsia="en-US"/>
        </w:rPr>
      </w:pPr>
    </w:p>
    <w:p w:rsidR="00B028C3" w:rsidRPr="00DB15F8" w:rsidRDefault="00B028C3" w:rsidP="00B028C3">
      <w:pPr>
        <w:tabs>
          <w:tab w:val="left" w:pos="1134"/>
        </w:tabs>
        <w:ind w:left="0" w:right="0"/>
        <w:rPr>
          <w:rFonts w:eastAsia="Calibri"/>
          <w:bCs/>
          <w:sz w:val="28"/>
          <w:szCs w:val="28"/>
        </w:rPr>
      </w:pPr>
      <w:proofErr w:type="gramStart"/>
      <w:r w:rsidRPr="00DB15F8">
        <w:rPr>
          <w:rFonts w:eastAsia="Calibri"/>
          <w:bCs/>
          <w:sz w:val="28"/>
          <w:szCs w:val="28"/>
        </w:rPr>
        <w:t xml:space="preserve">В соответствии со </w:t>
      </w:r>
      <w:hyperlink r:id="rId9" w:history="1">
        <w:r w:rsidRPr="00DB15F8">
          <w:rPr>
            <w:rFonts w:eastAsia="Calibri"/>
            <w:bCs/>
            <w:sz w:val="28"/>
            <w:szCs w:val="28"/>
          </w:rPr>
          <w:t>статьями 45</w:t>
        </w:r>
      </w:hyperlink>
      <w:r w:rsidRPr="00DB15F8">
        <w:rPr>
          <w:rFonts w:eastAsia="Calibri"/>
          <w:bCs/>
          <w:sz w:val="28"/>
          <w:szCs w:val="28"/>
        </w:rPr>
        <w:t xml:space="preserve">, </w:t>
      </w:r>
      <w:hyperlink r:id="rId10" w:history="1">
        <w:r w:rsidRPr="00DB15F8">
          <w:rPr>
            <w:rFonts w:eastAsia="Calibri"/>
            <w:bCs/>
            <w:sz w:val="28"/>
            <w:szCs w:val="28"/>
          </w:rPr>
          <w:t>46</w:t>
        </w:r>
      </w:hyperlink>
      <w:r w:rsidRPr="00DB15F8">
        <w:rPr>
          <w:rFonts w:eastAsia="Calibri"/>
          <w:bCs/>
          <w:sz w:val="28"/>
          <w:szCs w:val="28"/>
        </w:rPr>
        <w:t xml:space="preserve"> Градостроительного кодекса Российской Федерации, Федеральным </w:t>
      </w:r>
      <w:hyperlink r:id="rId11" w:history="1">
        <w:r w:rsidRPr="00DB15F8">
          <w:rPr>
            <w:rFonts w:eastAsia="Calibri"/>
            <w:bCs/>
            <w:sz w:val="28"/>
            <w:szCs w:val="28"/>
          </w:rPr>
          <w:t>законом</w:t>
        </w:r>
      </w:hyperlink>
      <w:r w:rsidRPr="00DB15F8">
        <w:rPr>
          <w:rFonts w:eastAsia="Calibri"/>
          <w:bCs/>
          <w:sz w:val="28"/>
          <w:szCs w:val="28"/>
        </w:rPr>
        <w:t xml:space="preserve"> от 06 октября 2003 г. </w:t>
      </w:r>
      <w:r w:rsidRPr="00DB15F8">
        <w:rPr>
          <w:rFonts w:eastAsia="Calibri"/>
          <w:bCs/>
          <w:sz w:val="28"/>
          <w:szCs w:val="28"/>
        </w:rPr>
        <w:br/>
        <w:t xml:space="preserve">№ 131-ФЗ «Об общих принципах организации местного самоуправления </w:t>
      </w:r>
      <w:r w:rsidRPr="00DB15F8">
        <w:rPr>
          <w:rFonts w:eastAsia="Calibri"/>
          <w:bCs/>
          <w:sz w:val="28"/>
          <w:szCs w:val="28"/>
        </w:rPr>
        <w:br/>
        <w:t xml:space="preserve">в Российской Федерации», </w:t>
      </w:r>
      <w:hyperlink r:id="rId12" w:history="1">
        <w:r w:rsidRPr="00DB15F8">
          <w:rPr>
            <w:rFonts w:eastAsia="Calibri"/>
            <w:bCs/>
            <w:sz w:val="28"/>
            <w:szCs w:val="28"/>
          </w:rPr>
          <w:t>Уставом</w:t>
        </w:r>
      </w:hyperlink>
      <w:r w:rsidRPr="00DB15F8">
        <w:rPr>
          <w:rFonts w:eastAsia="Calibri"/>
          <w:bCs/>
          <w:sz w:val="28"/>
          <w:szCs w:val="28"/>
        </w:rPr>
        <w:t xml:space="preserve"> муниципального образования города С</w:t>
      </w:r>
      <w:r w:rsidR="007E12CE">
        <w:rPr>
          <w:rFonts w:eastAsia="Calibri"/>
          <w:bCs/>
          <w:sz w:val="28"/>
          <w:szCs w:val="28"/>
        </w:rPr>
        <w:t xml:space="preserve">таврополя Ставропольского края, </w:t>
      </w:r>
      <w:r w:rsidRPr="00DB15F8">
        <w:rPr>
          <w:rFonts w:eastAsia="Calibri"/>
          <w:bCs/>
          <w:sz w:val="28"/>
          <w:szCs w:val="28"/>
        </w:rPr>
        <w:t xml:space="preserve">с учетом протокола публичных слушаний, проведенных комиссией по землепользованию и застройке города Ставрополя от </w:t>
      </w:r>
      <w:r w:rsidR="00B43C5B">
        <w:rPr>
          <w:rFonts w:eastAsia="Calibri"/>
          <w:bCs/>
          <w:sz w:val="28"/>
          <w:szCs w:val="28"/>
        </w:rPr>
        <w:t>13.10</w:t>
      </w:r>
      <w:r w:rsidRPr="00DB15F8">
        <w:rPr>
          <w:rFonts w:eastAsia="Calibri"/>
          <w:bCs/>
          <w:sz w:val="28"/>
          <w:szCs w:val="28"/>
        </w:rPr>
        <w:t>.2017, заключения о результатах публичных слушаний, проведенных комиссией по землепользованию и застройке</w:t>
      </w:r>
      <w:proofErr w:type="gramEnd"/>
      <w:r w:rsidRPr="00DB15F8">
        <w:rPr>
          <w:rFonts w:eastAsia="Calibri"/>
          <w:bCs/>
          <w:sz w:val="28"/>
          <w:szCs w:val="28"/>
        </w:rPr>
        <w:t xml:space="preserve"> города Ставрополя от </w:t>
      </w:r>
      <w:r w:rsidR="00B43C5B" w:rsidRPr="00B43C5B">
        <w:rPr>
          <w:rFonts w:eastAsia="Calibri"/>
          <w:bCs/>
          <w:sz w:val="28"/>
          <w:szCs w:val="28"/>
        </w:rPr>
        <w:t>13.10</w:t>
      </w:r>
      <w:r w:rsidRPr="00DB15F8">
        <w:rPr>
          <w:rFonts w:eastAsia="Calibri"/>
          <w:bCs/>
          <w:sz w:val="28"/>
          <w:szCs w:val="28"/>
        </w:rPr>
        <w:t>.2017</w:t>
      </w:r>
    </w:p>
    <w:p w:rsidR="00B028C3" w:rsidRPr="00A77A3B" w:rsidRDefault="00B028C3" w:rsidP="00B028C3">
      <w:pPr>
        <w:autoSpaceDE w:val="0"/>
        <w:autoSpaceDN w:val="0"/>
        <w:adjustRightInd w:val="0"/>
        <w:ind w:left="0" w:right="-2"/>
        <w:rPr>
          <w:sz w:val="28"/>
          <w:szCs w:val="28"/>
        </w:rPr>
      </w:pPr>
    </w:p>
    <w:p w:rsidR="00B028C3" w:rsidRPr="00A77A3B" w:rsidRDefault="00B028C3" w:rsidP="00B028C3">
      <w:pPr>
        <w:ind w:left="0" w:right="-2" w:firstLine="0"/>
        <w:outlineLvl w:val="0"/>
        <w:rPr>
          <w:sz w:val="28"/>
          <w:szCs w:val="28"/>
        </w:rPr>
      </w:pPr>
      <w:r w:rsidRPr="00A77A3B">
        <w:rPr>
          <w:sz w:val="28"/>
          <w:szCs w:val="28"/>
        </w:rPr>
        <w:t>ПОСТАНОВЛЯЮ:</w:t>
      </w:r>
    </w:p>
    <w:p w:rsidR="00B028C3" w:rsidRPr="00A77A3B" w:rsidRDefault="00B028C3" w:rsidP="00B028C3">
      <w:pPr>
        <w:ind w:left="0" w:right="-2"/>
        <w:rPr>
          <w:sz w:val="28"/>
          <w:szCs w:val="28"/>
        </w:rPr>
      </w:pPr>
    </w:p>
    <w:p w:rsidR="00B028C3" w:rsidRPr="00A77A3B" w:rsidRDefault="00B028C3" w:rsidP="00B028C3">
      <w:pPr>
        <w:widowControl w:val="0"/>
        <w:numPr>
          <w:ilvl w:val="0"/>
          <w:numId w:val="24"/>
        </w:numPr>
        <w:tabs>
          <w:tab w:val="left" w:pos="993"/>
        </w:tabs>
        <w:snapToGrid w:val="0"/>
        <w:ind w:left="0" w:right="-2" w:firstLine="709"/>
        <w:rPr>
          <w:sz w:val="28"/>
          <w:szCs w:val="28"/>
          <w:lang w:eastAsia="ar-SA"/>
        </w:rPr>
      </w:pPr>
      <w:r w:rsidRPr="00A77A3B">
        <w:rPr>
          <w:sz w:val="28"/>
          <w:szCs w:val="28"/>
        </w:rPr>
        <w:t>Утвердить документацию по планировке территории (</w:t>
      </w:r>
      <w:r w:rsidRPr="00A77A3B">
        <w:rPr>
          <w:rFonts w:eastAsia="Calibri"/>
          <w:sz w:val="28"/>
          <w:szCs w:val="28"/>
          <w:lang w:eastAsia="en-US"/>
        </w:rPr>
        <w:t>проект планировки территории, проект межевания территории</w:t>
      </w:r>
      <w:r w:rsidR="00BD4981">
        <w:rPr>
          <w:rFonts w:eastAsia="Calibri"/>
          <w:sz w:val="28"/>
          <w:szCs w:val="28"/>
          <w:lang w:eastAsia="en-US"/>
        </w:rPr>
        <w:t>)</w:t>
      </w:r>
      <w:r w:rsidR="00BD4981" w:rsidRPr="00BD4981">
        <w:rPr>
          <w:bCs/>
          <w:sz w:val="28"/>
          <w:szCs w:val="28"/>
        </w:rPr>
        <w:t xml:space="preserve"> </w:t>
      </w:r>
      <w:r w:rsidR="001300B6">
        <w:rPr>
          <w:rFonts w:eastAsia="Calibri"/>
          <w:sz w:val="28"/>
          <w:szCs w:val="28"/>
        </w:rPr>
        <w:t>по улице Попова на участке от улицы Азовской до улицы Лесной</w:t>
      </w:r>
      <w:r w:rsidR="001300B6">
        <w:rPr>
          <w:sz w:val="28"/>
          <w:szCs w:val="28"/>
        </w:rPr>
        <w:t xml:space="preserve"> города Ставрополя</w:t>
      </w:r>
      <w:r w:rsidR="00851BE0">
        <w:rPr>
          <w:sz w:val="28"/>
          <w:szCs w:val="28"/>
        </w:rPr>
        <w:t xml:space="preserve"> </w:t>
      </w:r>
      <w:r w:rsidR="00851BE0">
        <w:rPr>
          <w:rFonts w:eastAsia="Calibri"/>
          <w:bCs/>
          <w:sz w:val="28"/>
          <w:szCs w:val="28"/>
        </w:rPr>
        <w:t>согласно приложению</w:t>
      </w:r>
      <w:r w:rsidR="001300B6">
        <w:rPr>
          <w:sz w:val="28"/>
          <w:szCs w:val="28"/>
        </w:rPr>
        <w:t xml:space="preserve"> в целях реконструкции канализационной сети</w:t>
      </w:r>
      <w:r w:rsidRPr="00A77A3B">
        <w:rPr>
          <w:sz w:val="28"/>
          <w:szCs w:val="28"/>
        </w:rPr>
        <w:t>.</w:t>
      </w:r>
    </w:p>
    <w:p w:rsidR="00B028C3" w:rsidRPr="00A77A3B" w:rsidRDefault="00B028C3" w:rsidP="00B028C3">
      <w:pPr>
        <w:widowControl w:val="0"/>
        <w:numPr>
          <w:ilvl w:val="0"/>
          <w:numId w:val="24"/>
        </w:numPr>
        <w:tabs>
          <w:tab w:val="left" w:pos="993"/>
        </w:tabs>
        <w:snapToGrid w:val="0"/>
        <w:ind w:left="0" w:right="-2" w:firstLine="709"/>
        <w:rPr>
          <w:sz w:val="28"/>
          <w:szCs w:val="28"/>
          <w:lang w:eastAsia="ar-SA"/>
        </w:rPr>
      </w:pPr>
      <w:r w:rsidRPr="00A77A3B">
        <w:rPr>
          <w:sz w:val="28"/>
          <w:szCs w:val="28"/>
        </w:rPr>
        <w:t xml:space="preserve">Опубликовать настоящее постановление и документацию </w:t>
      </w:r>
      <w:r w:rsidRPr="00A77A3B">
        <w:rPr>
          <w:sz w:val="28"/>
          <w:szCs w:val="28"/>
        </w:rPr>
        <w:br/>
        <w:t>по планировке территории (</w:t>
      </w:r>
      <w:r w:rsidRPr="00A77A3B">
        <w:rPr>
          <w:rFonts w:eastAsia="Calibri"/>
          <w:sz w:val="28"/>
          <w:szCs w:val="28"/>
          <w:lang w:eastAsia="en-US"/>
        </w:rPr>
        <w:t xml:space="preserve">проект планировки территории, проект межевания территории) </w:t>
      </w:r>
      <w:r w:rsidR="002F5EEE">
        <w:rPr>
          <w:rFonts w:eastAsia="Calibri"/>
          <w:sz w:val="28"/>
          <w:szCs w:val="28"/>
        </w:rPr>
        <w:t>по улице Попова на участке от улицы Азовской до улицы Лесной</w:t>
      </w:r>
      <w:r w:rsidR="002F5EEE">
        <w:rPr>
          <w:sz w:val="28"/>
          <w:szCs w:val="28"/>
        </w:rPr>
        <w:t xml:space="preserve"> города Ставрополя </w:t>
      </w:r>
      <w:r w:rsidRPr="00A77A3B">
        <w:rPr>
          <w:sz w:val="28"/>
          <w:szCs w:val="28"/>
        </w:rPr>
        <w:t>в газете</w:t>
      </w:r>
      <w:r>
        <w:rPr>
          <w:sz w:val="28"/>
          <w:szCs w:val="28"/>
        </w:rPr>
        <w:t xml:space="preserve"> «Ставрополь официальный. Приложение к газете</w:t>
      </w:r>
      <w:r w:rsidRPr="00A77A3B">
        <w:rPr>
          <w:sz w:val="28"/>
          <w:szCs w:val="28"/>
        </w:rPr>
        <w:t xml:space="preserve"> «Вечерний Ставрополь» в течение семи дней со дня утверждения указанной документации.</w:t>
      </w:r>
      <w:r>
        <w:rPr>
          <w:sz w:val="28"/>
          <w:szCs w:val="28"/>
        </w:rPr>
        <w:t xml:space="preserve"> </w:t>
      </w:r>
    </w:p>
    <w:p w:rsidR="00B028C3" w:rsidRPr="00A77A3B" w:rsidRDefault="00B028C3" w:rsidP="00B028C3">
      <w:pPr>
        <w:widowControl w:val="0"/>
        <w:numPr>
          <w:ilvl w:val="0"/>
          <w:numId w:val="23"/>
        </w:numPr>
        <w:tabs>
          <w:tab w:val="left" w:pos="993"/>
        </w:tabs>
        <w:snapToGrid w:val="0"/>
        <w:ind w:left="0" w:right="-2" w:firstLine="709"/>
        <w:rPr>
          <w:sz w:val="28"/>
          <w:szCs w:val="28"/>
          <w:lang w:eastAsia="ar-SA"/>
        </w:rPr>
      </w:pPr>
      <w:proofErr w:type="gramStart"/>
      <w:r w:rsidRPr="00A77A3B">
        <w:rPr>
          <w:sz w:val="28"/>
          <w:szCs w:val="28"/>
        </w:rPr>
        <w:t>Разместить</w:t>
      </w:r>
      <w:proofErr w:type="gramEnd"/>
      <w:r w:rsidRPr="00A77A3B">
        <w:rPr>
          <w:sz w:val="28"/>
          <w:szCs w:val="28"/>
        </w:rPr>
        <w:t xml:space="preserve"> настоящее постановление и документацию </w:t>
      </w:r>
      <w:r w:rsidRPr="00A77A3B">
        <w:rPr>
          <w:sz w:val="28"/>
          <w:szCs w:val="28"/>
        </w:rPr>
        <w:br/>
        <w:t>по планировке территории (</w:t>
      </w:r>
      <w:r w:rsidRPr="00A77A3B">
        <w:rPr>
          <w:rFonts w:eastAsia="Calibri"/>
          <w:sz w:val="28"/>
          <w:szCs w:val="28"/>
          <w:lang w:eastAsia="en-US"/>
        </w:rPr>
        <w:t xml:space="preserve">проект планировки территории, проект межевания территории) </w:t>
      </w:r>
      <w:r w:rsidR="002F5EEE">
        <w:rPr>
          <w:rFonts w:eastAsia="Calibri"/>
          <w:sz w:val="28"/>
          <w:szCs w:val="28"/>
        </w:rPr>
        <w:t>по улице Попова на участке от улицы Азовской до улицы Лесной</w:t>
      </w:r>
      <w:r w:rsidR="002F5EEE">
        <w:rPr>
          <w:sz w:val="28"/>
          <w:szCs w:val="28"/>
        </w:rPr>
        <w:t xml:space="preserve"> города Ставрополя </w:t>
      </w:r>
      <w:r w:rsidRPr="00A77A3B">
        <w:rPr>
          <w:sz w:val="28"/>
          <w:szCs w:val="28"/>
        </w:rPr>
        <w:t>на официальном сайте администрации го</w:t>
      </w:r>
      <w:r>
        <w:rPr>
          <w:sz w:val="28"/>
          <w:szCs w:val="28"/>
        </w:rPr>
        <w:t>рода Ставрополя в информационно-</w:t>
      </w:r>
      <w:r w:rsidRPr="00A77A3B">
        <w:rPr>
          <w:sz w:val="28"/>
          <w:szCs w:val="28"/>
        </w:rPr>
        <w:t>телекоммуникационной сети «Интернет».</w:t>
      </w:r>
    </w:p>
    <w:p w:rsidR="00B028C3" w:rsidRPr="00A77A3B" w:rsidRDefault="00B028C3" w:rsidP="00B028C3">
      <w:pPr>
        <w:numPr>
          <w:ilvl w:val="0"/>
          <w:numId w:val="23"/>
        </w:numPr>
        <w:tabs>
          <w:tab w:val="left" w:pos="993"/>
        </w:tabs>
        <w:ind w:left="0" w:right="-2" w:firstLine="709"/>
        <w:rPr>
          <w:sz w:val="28"/>
          <w:szCs w:val="28"/>
        </w:rPr>
      </w:pPr>
      <w:r w:rsidRPr="00A77A3B">
        <w:rPr>
          <w:sz w:val="28"/>
          <w:szCs w:val="28"/>
        </w:rPr>
        <w:t xml:space="preserve">Настоящее постановление вступает в силу со дня его подписания. </w:t>
      </w:r>
    </w:p>
    <w:p w:rsidR="00B028C3" w:rsidRPr="00A77A3B" w:rsidRDefault="00B028C3" w:rsidP="00B028C3">
      <w:pPr>
        <w:ind w:left="0" w:right="-2"/>
        <w:rPr>
          <w:sz w:val="28"/>
          <w:szCs w:val="28"/>
        </w:rPr>
      </w:pPr>
    </w:p>
    <w:p w:rsidR="00B028C3" w:rsidRPr="00A77A3B" w:rsidRDefault="00B028C3" w:rsidP="00B028C3">
      <w:pPr>
        <w:ind w:left="0" w:right="-2"/>
        <w:rPr>
          <w:sz w:val="28"/>
          <w:szCs w:val="28"/>
        </w:rPr>
      </w:pPr>
    </w:p>
    <w:p w:rsidR="00851BE0" w:rsidRDefault="00851BE0" w:rsidP="00B028C3">
      <w:pPr>
        <w:widowControl w:val="0"/>
        <w:snapToGrid w:val="0"/>
        <w:ind w:left="0" w:right="-2" w:firstLine="0"/>
        <w:rPr>
          <w:sz w:val="28"/>
          <w:szCs w:val="28"/>
        </w:rPr>
      </w:pPr>
    </w:p>
    <w:p w:rsidR="00B028C3" w:rsidRDefault="00B028C3" w:rsidP="00B028C3">
      <w:pPr>
        <w:widowControl w:val="0"/>
        <w:snapToGrid w:val="0"/>
        <w:ind w:left="0" w:right="-2" w:firstLine="0"/>
        <w:rPr>
          <w:sz w:val="28"/>
          <w:szCs w:val="28"/>
        </w:rPr>
      </w:pPr>
      <w:r w:rsidRPr="00A77A3B">
        <w:rPr>
          <w:sz w:val="28"/>
          <w:szCs w:val="28"/>
        </w:rPr>
        <w:t>Гла</w:t>
      </w:r>
      <w:r>
        <w:rPr>
          <w:sz w:val="28"/>
          <w:szCs w:val="28"/>
        </w:rPr>
        <w:t>ва города Ставрополя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</w:t>
      </w:r>
      <w:r w:rsidRPr="00A77A3B">
        <w:rPr>
          <w:sz w:val="28"/>
          <w:szCs w:val="28"/>
        </w:rPr>
        <w:t>А.Х. Джатдоев</w:t>
      </w:r>
    </w:p>
    <w:p w:rsidR="00B028C3" w:rsidRDefault="00B028C3" w:rsidP="00B028C3">
      <w:pPr>
        <w:ind w:left="0" w:right="-2" w:firstLine="0"/>
        <w:rPr>
          <w:sz w:val="28"/>
          <w:szCs w:val="28"/>
        </w:rPr>
        <w:sectPr w:rsidR="00B028C3" w:rsidSect="00851BE0">
          <w:headerReference w:type="default" r:id="rId13"/>
          <w:footerReference w:type="default" r:id="rId14"/>
          <w:headerReference w:type="first" r:id="rId15"/>
          <w:pgSz w:w="11906" w:h="16838"/>
          <w:pgMar w:top="1418" w:right="567" w:bottom="993" w:left="1985" w:header="709" w:footer="709" w:gutter="0"/>
          <w:pgNumType w:start="1"/>
          <w:cols w:space="708"/>
          <w:titlePg/>
          <w:docGrid w:linePitch="360"/>
        </w:sectPr>
      </w:pPr>
    </w:p>
    <w:p w:rsidR="00B028C3" w:rsidRPr="00A7601C" w:rsidRDefault="00B028C3" w:rsidP="009279E2">
      <w:pPr>
        <w:tabs>
          <w:tab w:val="left" w:pos="9354"/>
        </w:tabs>
        <w:suppressAutoHyphens/>
        <w:autoSpaceDE w:val="0"/>
        <w:autoSpaceDN w:val="0"/>
        <w:adjustRightInd w:val="0"/>
        <w:spacing w:line="240" w:lineRule="exact"/>
        <w:ind w:left="5103" w:right="-2" w:firstLine="0"/>
        <w:jc w:val="left"/>
        <w:rPr>
          <w:sz w:val="27"/>
          <w:szCs w:val="27"/>
        </w:rPr>
      </w:pPr>
      <w:r w:rsidRPr="00A7601C">
        <w:rPr>
          <w:sz w:val="27"/>
          <w:szCs w:val="27"/>
        </w:rPr>
        <w:lastRenderedPageBreak/>
        <w:t>Приложение</w:t>
      </w:r>
    </w:p>
    <w:p w:rsidR="00B028C3" w:rsidRPr="00A7601C" w:rsidRDefault="00B028C3" w:rsidP="009279E2">
      <w:pPr>
        <w:tabs>
          <w:tab w:val="left" w:pos="9354"/>
        </w:tabs>
        <w:suppressAutoHyphens/>
        <w:autoSpaceDE w:val="0"/>
        <w:autoSpaceDN w:val="0"/>
        <w:adjustRightInd w:val="0"/>
        <w:spacing w:line="240" w:lineRule="exact"/>
        <w:ind w:left="5103" w:right="-2"/>
        <w:jc w:val="left"/>
        <w:rPr>
          <w:sz w:val="27"/>
          <w:szCs w:val="27"/>
          <w:lang w:eastAsia="ar-SA"/>
        </w:rPr>
      </w:pPr>
    </w:p>
    <w:p w:rsidR="009279E2" w:rsidRPr="00A7601C" w:rsidRDefault="00B028C3" w:rsidP="009279E2">
      <w:pPr>
        <w:tabs>
          <w:tab w:val="left" w:pos="9354"/>
        </w:tabs>
        <w:suppressAutoHyphens/>
        <w:autoSpaceDE w:val="0"/>
        <w:autoSpaceDN w:val="0"/>
        <w:adjustRightInd w:val="0"/>
        <w:spacing w:line="240" w:lineRule="exact"/>
        <w:ind w:left="5103" w:right="-2" w:firstLine="0"/>
        <w:jc w:val="left"/>
        <w:rPr>
          <w:sz w:val="27"/>
          <w:szCs w:val="27"/>
        </w:rPr>
      </w:pPr>
      <w:r w:rsidRPr="00A7601C">
        <w:rPr>
          <w:sz w:val="27"/>
          <w:szCs w:val="27"/>
        </w:rPr>
        <w:t xml:space="preserve">к постановлению </w:t>
      </w:r>
    </w:p>
    <w:p w:rsidR="00B028C3" w:rsidRPr="00A7601C" w:rsidRDefault="00B028C3" w:rsidP="009279E2">
      <w:pPr>
        <w:tabs>
          <w:tab w:val="left" w:pos="9354"/>
        </w:tabs>
        <w:suppressAutoHyphens/>
        <w:autoSpaceDE w:val="0"/>
        <w:autoSpaceDN w:val="0"/>
        <w:adjustRightInd w:val="0"/>
        <w:spacing w:line="240" w:lineRule="exact"/>
        <w:ind w:left="5103" w:right="-2" w:firstLine="0"/>
        <w:jc w:val="left"/>
        <w:rPr>
          <w:sz w:val="27"/>
          <w:szCs w:val="27"/>
        </w:rPr>
      </w:pPr>
      <w:r w:rsidRPr="00A7601C">
        <w:rPr>
          <w:sz w:val="27"/>
          <w:szCs w:val="27"/>
        </w:rPr>
        <w:t>администрации города Ставрополя</w:t>
      </w:r>
    </w:p>
    <w:p w:rsidR="00B028C3" w:rsidRPr="00A7601C" w:rsidRDefault="00B028C3" w:rsidP="009279E2">
      <w:pPr>
        <w:tabs>
          <w:tab w:val="left" w:pos="9354"/>
        </w:tabs>
        <w:suppressAutoHyphens/>
        <w:spacing w:line="240" w:lineRule="exact"/>
        <w:ind w:left="5103" w:right="-2" w:firstLine="0"/>
        <w:jc w:val="left"/>
        <w:rPr>
          <w:sz w:val="27"/>
          <w:szCs w:val="27"/>
        </w:rPr>
      </w:pPr>
      <w:r w:rsidRPr="00A7601C">
        <w:rPr>
          <w:sz w:val="27"/>
          <w:szCs w:val="27"/>
        </w:rPr>
        <w:t xml:space="preserve">от   </w:t>
      </w:r>
      <w:r w:rsidR="00D23177">
        <w:rPr>
          <w:sz w:val="27"/>
          <w:szCs w:val="27"/>
        </w:rPr>
        <w:t>31.07.2018</w:t>
      </w:r>
      <w:r w:rsidRPr="00A7601C">
        <w:rPr>
          <w:sz w:val="27"/>
          <w:szCs w:val="27"/>
        </w:rPr>
        <w:t xml:space="preserve">    №</w:t>
      </w:r>
      <w:r w:rsidR="00D23177">
        <w:rPr>
          <w:sz w:val="27"/>
          <w:szCs w:val="27"/>
        </w:rPr>
        <w:t xml:space="preserve"> 1496</w:t>
      </w:r>
      <w:r w:rsidRPr="00A7601C">
        <w:rPr>
          <w:sz w:val="27"/>
          <w:szCs w:val="27"/>
        </w:rPr>
        <w:t xml:space="preserve">  </w:t>
      </w:r>
    </w:p>
    <w:p w:rsidR="00AA00D2" w:rsidRPr="00A7601C" w:rsidRDefault="00AA00D2" w:rsidP="00B028C3">
      <w:pPr>
        <w:spacing w:line="240" w:lineRule="exact"/>
        <w:ind w:left="0" w:firstLine="0"/>
        <w:outlineLvl w:val="0"/>
        <w:rPr>
          <w:sz w:val="27"/>
          <w:szCs w:val="27"/>
        </w:rPr>
      </w:pPr>
    </w:p>
    <w:p w:rsidR="00AA00D2" w:rsidRPr="00A7601C" w:rsidRDefault="00AA00D2" w:rsidP="00B028C3">
      <w:pPr>
        <w:spacing w:line="240" w:lineRule="exact"/>
        <w:ind w:left="0" w:firstLine="0"/>
        <w:outlineLvl w:val="0"/>
        <w:rPr>
          <w:sz w:val="27"/>
          <w:szCs w:val="27"/>
        </w:rPr>
      </w:pPr>
    </w:p>
    <w:p w:rsidR="00B028C3" w:rsidRPr="00A7601C" w:rsidRDefault="00B028C3" w:rsidP="00D679E8">
      <w:pPr>
        <w:spacing w:line="240" w:lineRule="exact"/>
        <w:ind w:left="0" w:right="-2" w:firstLine="0"/>
        <w:jc w:val="center"/>
        <w:outlineLvl w:val="0"/>
        <w:rPr>
          <w:rFonts w:eastAsia="Calibri"/>
          <w:bCs/>
          <w:sz w:val="27"/>
          <w:szCs w:val="27"/>
        </w:rPr>
      </w:pPr>
      <w:r w:rsidRPr="00A7601C">
        <w:rPr>
          <w:rFonts w:eastAsia="Calibri"/>
          <w:bCs/>
          <w:sz w:val="27"/>
          <w:szCs w:val="27"/>
        </w:rPr>
        <w:t>ДОКУМЕНТАЦИЯ</w:t>
      </w:r>
    </w:p>
    <w:p w:rsidR="00B028C3" w:rsidRPr="00A7601C" w:rsidRDefault="00B028C3" w:rsidP="00D679E8">
      <w:pPr>
        <w:spacing w:line="240" w:lineRule="exact"/>
        <w:ind w:left="0" w:right="-2" w:firstLine="0"/>
        <w:jc w:val="center"/>
        <w:outlineLvl w:val="0"/>
        <w:rPr>
          <w:rFonts w:eastAsia="Calibri"/>
          <w:bCs/>
          <w:sz w:val="27"/>
          <w:szCs w:val="27"/>
        </w:rPr>
      </w:pPr>
      <w:r w:rsidRPr="00A7601C">
        <w:rPr>
          <w:rFonts w:eastAsia="Calibri"/>
          <w:bCs/>
          <w:sz w:val="27"/>
          <w:szCs w:val="27"/>
        </w:rPr>
        <w:t xml:space="preserve">по планировке территории (проект планировки территории, проект межевания территории) </w:t>
      </w:r>
      <w:r w:rsidR="002F5EEE" w:rsidRPr="00A7601C">
        <w:rPr>
          <w:rFonts w:eastAsia="Calibri"/>
          <w:sz w:val="27"/>
          <w:szCs w:val="27"/>
        </w:rPr>
        <w:t>по улице Попова на участке от улицы Азовской до улицы Лесной</w:t>
      </w:r>
      <w:r w:rsidR="002F5EEE" w:rsidRPr="00A7601C">
        <w:rPr>
          <w:sz w:val="27"/>
          <w:szCs w:val="27"/>
        </w:rPr>
        <w:t xml:space="preserve"> города Ставрополя </w:t>
      </w:r>
    </w:p>
    <w:p w:rsidR="00B028C3" w:rsidRPr="00A7601C" w:rsidRDefault="00B028C3" w:rsidP="00D679E8">
      <w:pPr>
        <w:spacing w:line="240" w:lineRule="exact"/>
        <w:ind w:left="0" w:right="-2" w:firstLine="0"/>
        <w:jc w:val="center"/>
        <w:outlineLvl w:val="0"/>
        <w:rPr>
          <w:rFonts w:eastAsia="Calibri"/>
          <w:bCs/>
          <w:sz w:val="27"/>
          <w:szCs w:val="27"/>
        </w:rPr>
      </w:pPr>
    </w:p>
    <w:p w:rsidR="00B028C3" w:rsidRPr="00A7601C" w:rsidRDefault="00B028C3" w:rsidP="00D679E8">
      <w:pPr>
        <w:spacing w:line="240" w:lineRule="exact"/>
        <w:ind w:left="0" w:right="-2" w:firstLine="0"/>
        <w:jc w:val="center"/>
        <w:outlineLvl w:val="0"/>
        <w:rPr>
          <w:rFonts w:eastAsia="Calibri"/>
          <w:bCs/>
          <w:sz w:val="27"/>
          <w:szCs w:val="27"/>
        </w:rPr>
      </w:pPr>
      <w:r w:rsidRPr="00A7601C">
        <w:rPr>
          <w:rFonts w:eastAsia="Calibri"/>
          <w:bCs/>
          <w:sz w:val="27"/>
          <w:szCs w:val="27"/>
        </w:rPr>
        <w:t>Документация</w:t>
      </w:r>
    </w:p>
    <w:p w:rsidR="00B028C3" w:rsidRPr="00A7601C" w:rsidRDefault="00B028C3" w:rsidP="00D679E8">
      <w:pPr>
        <w:spacing w:line="240" w:lineRule="exact"/>
        <w:ind w:left="0" w:right="-2" w:firstLine="0"/>
        <w:jc w:val="center"/>
        <w:outlineLvl w:val="0"/>
        <w:rPr>
          <w:rFonts w:eastAsia="Calibri"/>
          <w:bCs/>
          <w:sz w:val="27"/>
          <w:szCs w:val="27"/>
        </w:rPr>
      </w:pPr>
      <w:r w:rsidRPr="00A7601C">
        <w:rPr>
          <w:rFonts w:eastAsia="Calibri"/>
          <w:bCs/>
          <w:sz w:val="27"/>
          <w:szCs w:val="27"/>
        </w:rPr>
        <w:t xml:space="preserve">по планировке территории (проект планировки территории) </w:t>
      </w:r>
      <w:r w:rsidR="002F5EEE" w:rsidRPr="00A7601C">
        <w:rPr>
          <w:rFonts w:eastAsia="Calibri"/>
          <w:sz w:val="27"/>
          <w:szCs w:val="27"/>
        </w:rPr>
        <w:t xml:space="preserve">по улице Попова </w:t>
      </w:r>
      <w:r w:rsidR="00D679E8">
        <w:rPr>
          <w:rFonts w:eastAsia="Calibri"/>
          <w:sz w:val="27"/>
          <w:szCs w:val="27"/>
        </w:rPr>
        <w:br/>
      </w:r>
      <w:r w:rsidR="002F5EEE" w:rsidRPr="00A7601C">
        <w:rPr>
          <w:rFonts w:eastAsia="Calibri"/>
          <w:sz w:val="27"/>
          <w:szCs w:val="27"/>
        </w:rPr>
        <w:t>на участке от улицы Азовской до улицы Лесной</w:t>
      </w:r>
      <w:r w:rsidR="002F5EEE" w:rsidRPr="00A7601C">
        <w:rPr>
          <w:sz w:val="27"/>
          <w:szCs w:val="27"/>
        </w:rPr>
        <w:t xml:space="preserve"> города Ставрополя</w:t>
      </w:r>
    </w:p>
    <w:p w:rsidR="00C0658D" w:rsidRPr="00A7601C" w:rsidRDefault="00C0658D" w:rsidP="00D679E8">
      <w:pPr>
        <w:spacing w:line="240" w:lineRule="exact"/>
        <w:ind w:left="0" w:right="-2" w:firstLine="0"/>
        <w:jc w:val="center"/>
        <w:outlineLvl w:val="0"/>
        <w:rPr>
          <w:bCs/>
          <w:sz w:val="27"/>
          <w:szCs w:val="27"/>
        </w:rPr>
      </w:pPr>
    </w:p>
    <w:p w:rsidR="00955B32" w:rsidRPr="00A7601C" w:rsidRDefault="00C42D4E" w:rsidP="00C42D4E">
      <w:pPr>
        <w:pStyle w:val="aff"/>
        <w:spacing w:before="0" w:beforeAutospacing="0" w:after="0" w:afterAutospacing="0"/>
        <w:ind w:left="709" w:right="-31"/>
        <w:jc w:val="both"/>
        <w:rPr>
          <w:bCs/>
          <w:sz w:val="27"/>
          <w:szCs w:val="27"/>
        </w:rPr>
      </w:pPr>
      <w:r w:rsidRPr="00A7601C">
        <w:rPr>
          <w:bCs/>
          <w:sz w:val="27"/>
          <w:szCs w:val="27"/>
        </w:rPr>
        <w:t xml:space="preserve">1. </w:t>
      </w:r>
      <w:r w:rsidR="00955B32" w:rsidRPr="00A7601C">
        <w:rPr>
          <w:bCs/>
          <w:sz w:val="27"/>
          <w:szCs w:val="27"/>
        </w:rPr>
        <w:t xml:space="preserve">Общая часть. </w:t>
      </w:r>
    </w:p>
    <w:p w:rsidR="00B028C3" w:rsidRPr="00A7601C" w:rsidRDefault="00B028C3" w:rsidP="00EF5566">
      <w:pPr>
        <w:pStyle w:val="17"/>
        <w:widowControl w:val="0"/>
        <w:ind w:left="0" w:right="-28"/>
        <w:rPr>
          <w:sz w:val="27"/>
          <w:szCs w:val="27"/>
        </w:rPr>
      </w:pPr>
      <w:proofErr w:type="gramStart"/>
      <w:r w:rsidRPr="00A7601C">
        <w:rPr>
          <w:sz w:val="27"/>
          <w:szCs w:val="27"/>
          <w:lang w:val="ru-RU" w:eastAsia="ru-RU"/>
        </w:rPr>
        <w:t xml:space="preserve">Документация по планировке территории (проект планировки территории) </w:t>
      </w:r>
      <w:r w:rsidR="002F5EEE" w:rsidRPr="00A7601C">
        <w:rPr>
          <w:rFonts w:eastAsia="Calibri"/>
          <w:sz w:val="27"/>
          <w:szCs w:val="27"/>
        </w:rPr>
        <w:t>по улице Попова на участке от улицы Азовской до улицы Лесной</w:t>
      </w:r>
      <w:r w:rsidR="002F5EEE" w:rsidRPr="00A7601C">
        <w:rPr>
          <w:sz w:val="27"/>
          <w:szCs w:val="27"/>
        </w:rPr>
        <w:t xml:space="preserve"> города Ставрополя</w:t>
      </w:r>
      <w:r w:rsidRPr="00A7601C">
        <w:rPr>
          <w:sz w:val="27"/>
          <w:szCs w:val="27"/>
          <w:lang w:val="ru-RU" w:eastAsia="ru-RU"/>
        </w:rPr>
        <w:t xml:space="preserve"> (далее – </w:t>
      </w:r>
      <w:r w:rsidR="00CB215A" w:rsidRPr="00A7601C">
        <w:rPr>
          <w:sz w:val="27"/>
          <w:szCs w:val="27"/>
          <w:lang w:val="ru-RU" w:eastAsia="ru-RU"/>
        </w:rPr>
        <w:t>проект планировки территории</w:t>
      </w:r>
      <w:r w:rsidR="00332142">
        <w:rPr>
          <w:sz w:val="27"/>
          <w:szCs w:val="27"/>
          <w:lang w:val="ru-RU" w:eastAsia="ru-RU"/>
        </w:rPr>
        <w:t>)</w:t>
      </w:r>
      <w:r w:rsidRPr="00A7601C">
        <w:rPr>
          <w:sz w:val="27"/>
          <w:szCs w:val="27"/>
          <w:lang w:val="ru-RU" w:eastAsia="ru-RU"/>
        </w:rPr>
        <w:t xml:space="preserve"> разработана</w:t>
      </w:r>
      <w:r w:rsidR="009279E2" w:rsidRPr="00A7601C">
        <w:rPr>
          <w:sz w:val="27"/>
          <w:szCs w:val="27"/>
          <w:lang w:val="ru-RU" w:eastAsia="ru-RU"/>
        </w:rPr>
        <w:t xml:space="preserve"> </w:t>
      </w:r>
      <w:r w:rsidR="008518AB">
        <w:rPr>
          <w:sz w:val="27"/>
          <w:szCs w:val="27"/>
          <w:lang w:val="ru-RU" w:eastAsia="ru-RU"/>
        </w:rPr>
        <w:t xml:space="preserve">в соответствии с инвестиционной программой (письмо </w:t>
      </w:r>
      <w:r w:rsidR="00332142">
        <w:rPr>
          <w:sz w:val="27"/>
          <w:szCs w:val="27"/>
          <w:lang w:val="ru-RU" w:eastAsia="ru-RU"/>
        </w:rPr>
        <w:t>муниципального унитарного предприятия</w:t>
      </w:r>
      <w:r w:rsidR="008518AB">
        <w:rPr>
          <w:sz w:val="27"/>
          <w:szCs w:val="27"/>
          <w:lang w:val="ru-RU" w:eastAsia="ru-RU"/>
        </w:rPr>
        <w:t xml:space="preserve"> «</w:t>
      </w:r>
      <w:r w:rsidR="00702FBA">
        <w:rPr>
          <w:sz w:val="27"/>
          <w:szCs w:val="27"/>
          <w:lang w:val="ru-RU" w:eastAsia="ru-RU"/>
        </w:rPr>
        <w:t>ВОДОКАНАЛ</w:t>
      </w:r>
      <w:r w:rsidR="008518AB">
        <w:rPr>
          <w:sz w:val="27"/>
          <w:szCs w:val="27"/>
          <w:lang w:val="ru-RU" w:eastAsia="ru-RU"/>
        </w:rPr>
        <w:t>»</w:t>
      </w:r>
      <w:r w:rsidR="00332142">
        <w:rPr>
          <w:sz w:val="27"/>
          <w:szCs w:val="27"/>
          <w:lang w:val="ru-RU" w:eastAsia="ru-RU"/>
        </w:rPr>
        <w:t xml:space="preserve"> города Ставрополя</w:t>
      </w:r>
      <w:r w:rsidR="008518AB">
        <w:rPr>
          <w:sz w:val="27"/>
          <w:szCs w:val="27"/>
          <w:lang w:val="ru-RU" w:eastAsia="ru-RU"/>
        </w:rPr>
        <w:t xml:space="preserve"> от 21.02.2017 </w:t>
      </w:r>
      <w:r w:rsidR="00332142">
        <w:rPr>
          <w:sz w:val="27"/>
          <w:szCs w:val="27"/>
          <w:lang w:val="ru-RU" w:eastAsia="ru-RU"/>
        </w:rPr>
        <w:t xml:space="preserve">                               </w:t>
      </w:r>
      <w:r w:rsidR="008518AB">
        <w:rPr>
          <w:sz w:val="27"/>
          <w:szCs w:val="27"/>
          <w:lang w:val="ru-RU" w:eastAsia="ru-RU"/>
        </w:rPr>
        <w:t xml:space="preserve">№ 1965-01/4) </w:t>
      </w:r>
      <w:r w:rsidR="00CB215A" w:rsidRPr="00A7601C">
        <w:rPr>
          <w:sz w:val="27"/>
          <w:szCs w:val="27"/>
        </w:rPr>
        <w:t>в целях реконструкции канализационной сети</w:t>
      </w:r>
      <w:r w:rsidR="00FA0913" w:rsidRPr="00FA0913">
        <w:rPr>
          <w:rFonts w:eastAsia="Calibri"/>
          <w:sz w:val="27"/>
          <w:szCs w:val="27"/>
          <w:lang w:val="ru-RU" w:eastAsia="ru-RU"/>
        </w:rPr>
        <w:t xml:space="preserve"> </w:t>
      </w:r>
      <w:r w:rsidR="00FA0913" w:rsidRPr="00FA0913">
        <w:rPr>
          <w:sz w:val="27"/>
          <w:szCs w:val="27"/>
          <w:lang w:val="ru-RU"/>
        </w:rPr>
        <w:t xml:space="preserve">по улице Попова </w:t>
      </w:r>
      <w:r w:rsidR="00332142">
        <w:rPr>
          <w:sz w:val="27"/>
          <w:szCs w:val="27"/>
          <w:lang w:val="ru-RU"/>
        </w:rPr>
        <w:t xml:space="preserve">                 </w:t>
      </w:r>
      <w:r w:rsidR="00FA0913" w:rsidRPr="00FA0913">
        <w:rPr>
          <w:sz w:val="27"/>
          <w:szCs w:val="27"/>
          <w:lang w:val="ru-RU"/>
        </w:rPr>
        <w:t>на участке от улицы Азовской до улицы Лесной</w:t>
      </w:r>
      <w:r w:rsidR="00332142">
        <w:rPr>
          <w:sz w:val="27"/>
          <w:szCs w:val="27"/>
          <w:lang w:val="ru-RU"/>
        </w:rPr>
        <w:t xml:space="preserve"> протяженностью</w:t>
      </w:r>
      <w:r w:rsidR="00FA0913">
        <w:rPr>
          <w:sz w:val="27"/>
          <w:szCs w:val="27"/>
          <w:lang w:val="ru-RU"/>
        </w:rPr>
        <w:t xml:space="preserve"> 1,0 </w:t>
      </w:r>
      <w:r w:rsidR="00EC542A">
        <w:rPr>
          <w:sz w:val="27"/>
          <w:szCs w:val="27"/>
          <w:lang w:val="ru-RU"/>
        </w:rPr>
        <w:t>км</w:t>
      </w:r>
      <w:proofErr w:type="gramEnd"/>
      <w:r w:rsidR="00EC542A">
        <w:rPr>
          <w:sz w:val="27"/>
          <w:szCs w:val="27"/>
          <w:lang w:val="ru-RU"/>
        </w:rPr>
        <w:t xml:space="preserve"> </w:t>
      </w:r>
      <w:r w:rsidR="00332142">
        <w:rPr>
          <w:sz w:val="27"/>
          <w:szCs w:val="27"/>
          <w:lang w:val="ru-RU"/>
        </w:rPr>
        <w:t xml:space="preserve">                               </w:t>
      </w:r>
      <w:r w:rsidR="00EC542A">
        <w:rPr>
          <w:sz w:val="27"/>
          <w:szCs w:val="27"/>
          <w:lang w:val="ru-RU"/>
        </w:rPr>
        <w:t xml:space="preserve">с увеличением диаметра </w:t>
      </w:r>
      <w:r w:rsidR="00332142">
        <w:rPr>
          <w:sz w:val="27"/>
          <w:szCs w:val="27"/>
          <w:lang w:val="ru-RU"/>
        </w:rPr>
        <w:t xml:space="preserve">трубопровода </w:t>
      </w:r>
      <w:r w:rsidR="00EC542A">
        <w:rPr>
          <w:sz w:val="27"/>
          <w:szCs w:val="27"/>
          <w:lang w:val="ru-RU"/>
        </w:rPr>
        <w:t xml:space="preserve">до 400 мм </w:t>
      </w:r>
      <w:r w:rsidR="00CC1FCD" w:rsidRPr="00A7601C">
        <w:rPr>
          <w:sz w:val="27"/>
          <w:szCs w:val="27"/>
          <w:lang w:val="ru-RU"/>
        </w:rPr>
        <w:t>(далее – объе</w:t>
      </w:r>
      <w:proofErr w:type="gramStart"/>
      <w:r w:rsidR="00CC1FCD" w:rsidRPr="00A7601C">
        <w:rPr>
          <w:sz w:val="27"/>
          <w:szCs w:val="27"/>
          <w:lang w:val="ru-RU"/>
        </w:rPr>
        <w:t>кт стр</w:t>
      </w:r>
      <w:proofErr w:type="gramEnd"/>
      <w:r w:rsidR="00CC1FCD" w:rsidRPr="00A7601C">
        <w:rPr>
          <w:sz w:val="27"/>
          <w:szCs w:val="27"/>
          <w:lang w:val="ru-RU"/>
        </w:rPr>
        <w:t>оительства)</w:t>
      </w:r>
      <w:r w:rsidRPr="00A7601C">
        <w:rPr>
          <w:sz w:val="27"/>
          <w:szCs w:val="27"/>
          <w:lang w:val="ru-RU" w:eastAsia="ru-RU"/>
        </w:rPr>
        <w:t xml:space="preserve"> </w:t>
      </w:r>
      <w:r w:rsidR="00A133A3">
        <w:rPr>
          <w:sz w:val="27"/>
          <w:szCs w:val="27"/>
          <w:lang w:val="ru-RU" w:eastAsia="ru-RU"/>
        </w:rPr>
        <w:t>на основании</w:t>
      </w:r>
      <w:r w:rsidRPr="00A7601C">
        <w:rPr>
          <w:sz w:val="27"/>
          <w:szCs w:val="27"/>
          <w:lang w:val="ru-RU" w:eastAsia="ru-RU"/>
        </w:rPr>
        <w:t>:</w:t>
      </w:r>
    </w:p>
    <w:p w:rsidR="00B028C3" w:rsidRPr="00A7601C" w:rsidRDefault="00B028C3" w:rsidP="00EF5566">
      <w:pPr>
        <w:pStyle w:val="17"/>
        <w:ind w:left="0" w:right="-31"/>
        <w:rPr>
          <w:sz w:val="27"/>
          <w:szCs w:val="27"/>
        </w:rPr>
      </w:pPr>
      <w:r w:rsidRPr="00A7601C">
        <w:rPr>
          <w:sz w:val="27"/>
          <w:szCs w:val="27"/>
          <w:lang w:val="ru-RU" w:eastAsia="ru-RU"/>
        </w:rPr>
        <w:t>Градостроительного кодекса Российской Федерации;</w:t>
      </w:r>
    </w:p>
    <w:p w:rsidR="00B028C3" w:rsidRPr="00A7601C" w:rsidRDefault="00B028C3" w:rsidP="00EF5566">
      <w:pPr>
        <w:pStyle w:val="17"/>
        <w:ind w:left="0" w:right="-31"/>
        <w:rPr>
          <w:sz w:val="27"/>
          <w:szCs w:val="27"/>
        </w:rPr>
      </w:pPr>
      <w:r w:rsidRPr="00A7601C">
        <w:rPr>
          <w:sz w:val="27"/>
          <w:szCs w:val="27"/>
          <w:lang w:val="ru-RU" w:eastAsia="ru-RU"/>
        </w:rPr>
        <w:t>Земельного кодекса Российской Федерации;</w:t>
      </w:r>
    </w:p>
    <w:p w:rsidR="00B028C3" w:rsidRPr="00A7601C" w:rsidRDefault="00B028C3" w:rsidP="00EF5566">
      <w:pPr>
        <w:pStyle w:val="17"/>
        <w:ind w:left="0" w:right="-31"/>
        <w:rPr>
          <w:sz w:val="27"/>
          <w:szCs w:val="27"/>
        </w:rPr>
      </w:pPr>
      <w:r w:rsidRPr="00A7601C">
        <w:rPr>
          <w:sz w:val="27"/>
          <w:szCs w:val="27"/>
          <w:lang w:val="ru-RU" w:eastAsia="ru-RU"/>
        </w:rPr>
        <w:t>корректировки генерального плана города Ставрополя на 2010 –</w:t>
      </w:r>
      <w:r w:rsidR="00576027" w:rsidRPr="00A7601C">
        <w:rPr>
          <w:sz w:val="27"/>
          <w:szCs w:val="27"/>
          <w:lang w:val="ru-RU" w:eastAsia="ru-RU"/>
        </w:rPr>
        <w:t xml:space="preserve"> </w:t>
      </w:r>
      <w:r w:rsidR="00CE70FE">
        <w:rPr>
          <w:sz w:val="27"/>
          <w:szCs w:val="27"/>
          <w:lang w:val="ru-RU" w:eastAsia="ru-RU"/>
        </w:rPr>
        <w:br/>
      </w:r>
      <w:r w:rsidRPr="00A7601C">
        <w:rPr>
          <w:sz w:val="27"/>
          <w:szCs w:val="27"/>
          <w:lang w:val="ru-RU" w:eastAsia="ru-RU"/>
        </w:rPr>
        <w:t>2030 годы, утвержденной решение</w:t>
      </w:r>
      <w:r w:rsidR="006E5A5D" w:rsidRPr="00A7601C">
        <w:rPr>
          <w:sz w:val="27"/>
          <w:szCs w:val="27"/>
          <w:lang w:val="ru-RU" w:eastAsia="ru-RU"/>
        </w:rPr>
        <w:t xml:space="preserve">м Ставропольской городской Думы </w:t>
      </w:r>
      <w:r w:rsidR="00CE70FE">
        <w:rPr>
          <w:sz w:val="27"/>
          <w:szCs w:val="27"/>
          <w:lang w:val="ru-RU" w:eastAsia="ru-RU"/>
        </w:rPr>
        <w:br/>
      </w:r>
      <w:r w:rsidRPr="00A7601C">
        <w:rPr>
          <w:sz w:val="27"/>
          <w:szCs w:val="27"/>
          <w:lang w:val="ru-RU" w:eastAsia="ru-RU"/>
        </w:rPr>
        <w:t>от 03 сентября 2009 года № 98 «Об утверждении корректировки генерального плана города Ставрополя на 2010 – 2030 годы» (далее – генеральный план);</w:t>
      </w:r>
    </w:p>
    <w:p w:rsidR="00B028C3" w:rsidRPr="00A7601C" w:rsidRDefault="00B028C3" w:rsidP="00EF5566">
      <w:pPr>
        <w:pStyle w:val="17"/>
        <w:ind w:left="0" w:right="-31"/>
        <w:rPr>
          <w:sz w:val="27"/>
          <w:szCs w:val="27"/>
        </w:rPr>
      </w:pPr>
      <w:r w:rsidRPr="00A7601C">
        <w:rPr>
          <w:sz w:val="27"/>
          <w:szCs w:val="27"/>
          <w:lang w:val="ru-RU" w:eastAsia="ru-RU"/>
        </w:rPr>
        <w:t>Правил землепользования и застройки</w:t>
      </w:r>
      <w:r w:rsidR="0042396C" w:rsidRPr="00A7601C">
        <w:rPr>
          <w:sz w:val="27"/>
          <w:szCs w:val="27"/>
          <w:lang w:val="ru-RU" w:eastAsia="ru-RU"/>
        </w:rPr>
        <w:t xml:space="preserve"> муниципального образования</w:t>
      </w:r>
      <w:r w:rsidRPr="00A7601C">
        <w:rPr>
          <w:sz w:val="27"/>
          <w:szCs w:val="27"/>
          <w:lang w:val="ru-RU" w:eastAsia="ru-RU"/>
        </w:rPr>
        <w:t xml:space="preserve"> города Ставрополя</w:t>
      </w:r>
      <w:r w:rsidR="0042396C" w:rsidRPr="00A7601C">
        <w:rPr>
          <w:sz w:val="27"/>
          <w:szCs w:val="27"/>
          <w:lang w:val="ru-RU" w:eastAsia="ru-RU"/>
        </w:rPr>
        <w:t xml:space="preserve"> Ставропольского края</w:t>
      </w:r>
      <w:r w:rsidRPr="00A7601C">
        <w:rPr>
          <w:sz w:val="27"/>
          <w:szCs w:val="27"/>
          <w:lang w:val="ru-RU" w:eastAsia="ru-RU"/>
        </w:rPr>
        <w:t>,</w:t>
      </w:r>
      <w:r w:rsidR="0042396C" w:rsidRPr="00A7601C">
        <w:rPr>
          <w:sz w:val="27"/>
          <w:szCs w:val="27"/>
          <w:lang w:val="ru-RU" w:eastAsia="ru-RU"/>
        </w:rPr>
        <w:t xml:space="preserve"> утвержденных</w:t>
      </w:r>
      <w:r w:rsidRPr="00A7601C">
        <w:rPr>
          <w:sz w:val="27"/>
          <w:szCs w:val="27"/>
          <w:lang w:val="ru-RU" w:eastAsia="ru-RU"/>
        </w:rPr>
        <w:t xml:space="preserve"> </w:t>
      </w:r>
      <w:r w:rsidR="00885567" w:rsidRPr="00A7601C">
        <w:rPr>
          <w:sz w:val="27"/>
          <w:szCs w:val="27"/>
          <w:lang w:eastAsia="ar-SA"/>
        </w:rPr>
        <w:t>решением Ставропольской городской Думы от 27 сентября 2017 г. № 136 «О Правилах землепользования и застройки муниципального образования города Ставрополя Ставропольского края»</w:t>
      </w:r>
      <w:r w:rsidR="00885567" w:rsidRPr="00A7601C">
        <w:rPr>
          <w:sz w:val="27"/>
          <w:szCs w:val="27"/>
          <w:lang w:val="ru-RU" w:eastAsia="ru-RU"/>
        </w:rPr>
        <w:t xml:space="preserve"> </w:t>
      </w:r>
      <w:r w:rsidRPr="00A7601C">
        <w:rPr>
          <w:sz w:val="27"/>
          <w:szCs w:val="27"/>
          <w:lang w:val="ru-RU" w:eastAsia="ru-RU"/>
        </w:rPr>
        <w:t>(далее – Правила);</w:t>
      </w:r>
    </w:p>
    <w:p w:rsidR="00B028C3" w:rsidRPr="00A7601C" w:rsidRDefault="00B028C3" w:rsidP="00EF5566">
      <w:pPr>
        <w:pStyle w:val="17"/>
        <w:ind w:left="0" w:right="-31"/>
        <w:rPr>
          <w:sz w:val="27"/>
          <w:szCs w:val="27"/>
        </w:rPr>
      </w:pPr>
      <w:r w:rsidRPr="00A7601C">
        <w:rPr>
          <w:sz w:val="27"/>
          <w:szCs w:val="27"/>
          <w:lang w:val="ru-RU" w:eastAsia="ru-RU"/>
        </w:rPr>
        <w:t xml:space="preserve">СП 42.13330.2016. Свод Правил. «Градостроительство. Планировка и застройка городских и сельских поселений. Актуализированная редакция </w:t>
      </w:r>
      <w:r w:rsidR="00AF079C">
        <w:rPr>
          <w:sz w:val="27"/>
          <w:szCs w:val="27"/>
          <w:lang w:val="ru-RU" w:eastAsia="ru-RU"/>
        </w:rPr>
        <w:t xml:space="preserve">  </w:t>
      </w:r>
      <w:r w:rsidRPr="00A7601C">
        <w:rPr>
          <w:sz w:val="27"/>
          <w:szCs w:val="27"/>
          <w:lang w:val="ru-RU" w:eastAsia="ru-RU"/>
        </w:rPr>
        <w:t>СНиП 2.07.01-89*»;</w:t>
      </w:r>
    </w:p>
    <w:p w:rsidR="00B028C3" w:rsidRPr="00A7601C" w:rsidRDefault="00B028C3" w:rsidP="00EF5566">
      <w:pPr>
        <w:pStyle w:val="17"/>
        <w:ind w:left="0" w:right="-31"/>
        <w:rPr>
          <w:sz w:val="27"/>
          <w:szCs w:val="27"/>
        </w:rPr>
      </w:pPr>
      <w:r w:rsidRPr="00A7601C">
        <w:rPr>
          <w:sz w:val="27"/>
          <w:szCs w:val="27"/>
          <w:lang w:val="ru-RU" w:eastAsia="ru-RU"/>
        </w:rPr>
        <w:t xml:space="preserve">СП 47.13330.2016. Свод правил. «Инженерные изыскания для строительства. Основные положения. Актуализированная редакция </w:t>
      </w:r>
      <w:r w:rsidR="006E5A5D" w:rsidRPr="00A7601C">
        <w:rPr>
          <w:sz w:val="27"/>
          <w:szCs w:val="27"/>
          <w:lang w:val="ru-RU" w:eastAsia="ru-RU"/>
        </w:rPr>
        <w:br/>
      </w:r>
      <w:r w:rsidR="00F350CB" w:rsidRPr="00A7601C">
        <w:rPr>
          <w:sz w:val="27"/>
          <w:szCs w:val="27"/>
          <w:lang w:val="ru-RU" w:eastAsia="ru-RU"/>
        </w:rPr>
        <w:t>СНиП 11-02-96».</w:t>
      </w:r>
    </w:p>
    <w:p w:rsidR="00EF713C" w:rsidRPr="00A7601C" w:rsidRDefault="00B028C3" w:rsidP="00EF713C">
      <w:pPr>
        <w:pStyle w:val="17"/>
        <w:widowControl w:val="0"/>
        <w:ind w:left="0" w:right="-28"/>
        <w:rPr>
          <w:sz w:val="27"/>
          <w:szCs w:val="27"/>
        </w:rPr>
      </w:pPr>
      <w:r w:rsidRPr="00A7601C">
        <w:rPr>
          <w:sz w:val="27"/>
          <w:szCs w:val="27"/>
          <w:lang w:val="ru-RU" w:eastAsia="ru-RU"/>
        </w:rPr>
        <w:t>Проект планировки территории осуществляется в целях:</w:t>
      </w:r>
    </w:p>
    <w:p w:rsidR="00B028C3" w:rsidRPr="00A7601C" w:rsidRDefault="00B028C3" w:rsidP="00EF713C">
      <w:pPr>
        <w:pStyle w:val="17"/>
        <w:widowControl w:val="0"/>
        <w:ind w:left="0" w:right="-28"/>
        <w:rPr>
          <w:sz w:val="27"/>
          <w:szCs w:val="27"/>
        </w:rPr>
      </w:pPr>
      <w:r w:rsidRPr="00A7601C">
        <w:rPr>
          <w:sz w:val="27"/>
          <w:szCs w:val="27"/>
          <w:lang w:val="ru-RU" w:eastAsia="ru-RU"/>
        </w:rPr>
        <w:t>обеспечения устойчивого развития территорий города Ставрополя;</w:t>
      </w:r>
    </w:p>
    <w:p w:rsidR="00B028C3" w:rsidRPr="00A7601C" w:rsidRDefault="00B028C3" w:rsidP="00EF5566">
      <w:pPr>
        <w:pStyle w:val="17"/>
        <w:ind w:left="0" w:right="-31"/>
        <w:rPr>
          <w:sz w:val="27"/>
          <w:szCs w:val="27"/>
        </w:rPr>
      </w:pPr>
      <w:r w:rsidRPr="00A7601C">
        <w:rPr>
          <w:sz w:val="27"/>
          <w:szCs w:val="27"/>
          <w:lang w:val="ru-RU" w:eastAsia="ru-RU"/>
        </w:rPr>
        <w:t>выделения элементов планировочной структуры;</w:t>
      </w:r>
    </w:p>
    <w:p w:rsidR="009279E2" w:rsidRPr="00A7601C" w:rsidRDefault="00B028C3" w:rsidP="009279E2">
      <w:pPr>
        <w:pStyle w:val="17"/>
        <w:widowControl w:val="0"/>
        <w:ind w:left="0" w:right="-28"/>
        <w:rPr>
          <w:sz w:val="27"/>
          <w:szCs w:val="27"/>
        </w:rPr>
      </w:pPr>
      <w:r w:rsidRPr="00A7601C">
        <w:rPr>
          <w:sz w:val="27"/>
          <w:szCs w:val="27"/>
          <w:lang w:val="ru-RU" w:eastAsia="ru-RU"/>
        </w:rPr>
        <w:t>установления границ земельного участка, на котором расположен объе</w:t>
      </w:r>
      <w:proofErr w:type="gramStart"/>
      <w:r w:rsidRPr="00A7601C">
        <w:rPr>
          <w:sz w:val="27"/>
          <w:szCs w:val="27"/>
          <w:lang w:val="ru-RU" w:eastAsia="ru-RU"/>
        </w:rPr>
        <w:t>кт стр</w:t>
      </w:r>
      <w:proofErr w:type="gramEnd"/>
      <w:r w:rsidRPr="00A7601C">
        <w:rPr>
          <w:sz w:val="27"/>
          <w:szCs w:val="27"/>
          <w:lang w:val="ru-RU" w:eastAsia="ru-RU"/>
        </w:rPr>
        <w:t>оительства;</w:t>
      </w:r>
    </w:p>
    <w:p w:rsidR="00955B32" w:rsidRPr="00A7601C" w:rsidRDefault="00B028C3" w:rsidP="009279E2">
      <w:pPr>
        <w:pStyle w:val="17"/>
        <w:widowControl w:val="0"/>
        <w:ind w:left="0" w:right="-28"/>
        <w:rPr>
          <w:noProof/>
          <w:sz w:val="27"/>
          <w:szCs w:val="27"/>
        </w:rPr>
      </w:pPr>
      <w:r w:rsidRPr="00A7601C">
        <w:rPr>
          <w:sz w:val="27"/>
          <w:szCs w:val="27"/>
          <w:lang w:val="ru-RU" w:eastAsia="ru-RU"/>
        </w:rPr>
        <w:t>установления границ земельного участка, предназначенн</w:t>
      </w:r>
      <w:r w:rsidR="00F350CB" w:rsidRPr="00A7601C">
        <w:rPr>
          <w:sz w:val="27"/>
          <w:szCs w:val="27"/>
          <w:lang w:val="ru-RU" w:eastAsia="ru-RU"/>
        </w:rPr>
        <w:t>ого</w:t>
      </w:r>
      <w:r w:rsidRPr="00A7601C">
        <w:rPr>
          <w:sz w:val="27"/>
          <w:szCs w:val="27"/>
          <w:lang w:val="ru-RU" w:eastAsia="ru-RU"/>
        </w:rPr>
        <w:t xml:space="preserve"> для реконструкции и размещения объекта строительства.</w:t>
      </w:r>
    </w:p>
    <w:p w:rsidR="006E5A5D" w:rsidRPr="00A7601C" w:rsidRDefault="00EF5566" w:rsidP="00EF5566">
      <w:pPr>
        <w:pStyle w:val="aff"/>
        <w:widowControl w:val="0"/>
        <w:spacing w:before="0" w:beforeAutospacing="0" w:after="0" w:afterAutospacing="0"/>
        <w:ind w:left="709" w:right="-31"/>
        <w:jc w:val="both"/>
        <w:rPr>
          <w:bCs/>
          <w:sz w:val="27"/>
          <w:szCs w:val="27"/>
        </w:rPr>
      </w:pPr>
      <w:r w:rsidRPr="00A7601C">
        <w:rPr>
          <w:bCs/>
          <w:sz w:val="27"/>
          <w:szCs w:val="27"/>
        </w:rPr>
        <w:lastRenderedPageBreak/>
        <w:t xml:space="preserve">2. </w:t>
      </w:r>
      <w:r w:rsidR="00955B32" w:rsidRPr="00A7601C">
        <w:rPr>
          <w:bCs/>
          <w:sz w:val="27"/>
          <w:szCs w:val="27"/>
        </w:rPr>
        <w:t>Положение о размещении объекта строительства.</w:t>
      </w:r>
    </w:p>
    <w:p w:rsidR="00EF5566" w:rsidRPr="00A7601C" w:rsidRDefault="00EF5566" w:rsidP="00EF5566">
      <w:pPr>
        <w:pStyle w:val="aff1"/>
        <w:tabs>
          <w:tab w:val="left" w:pos="6663"/>
        </w:tabs>
        <w:ind w:left="0" w:right="-31" w:firstLine="709"/>
        <w:jc w:val="both"/>
        <w:rPr>
          <w:sz w:val="27"/>
          <w:szCs w:val="27"/>
          <w:lang w:eastAsia="ru-RU"/>
        </w:rPr>
      </w:pPr>
      <w:r w:rsidRPr="00A7601C">
        <w:rPr>
          <w:sz w:val="27"/>
          <w:szCs w:val="27"/>
          <w:lang w:eastAsia="ru-RU"/>
        </w:rPr>
        <w:t xml:space="preserve">В административном отношении </w:t>
      </w:r>
      <w:r w:rsidR="0042396C" w:rsidRPr="00A7601C">
        <w:rPr>
          <w:sz w:val="27"/>
          <w:szCs w:val="27"/>
          <w:lang w:eastAsia="ru-RU"/>
        </w:rPr>
        <w:t>объе</w:t>
      </w:r>
      <w:proofErr w:type="gramStart"/>
      <w:r w:rsidR="0042396C" w:rsidRPr="00A7601C">
        <w:rPr>
          <w:sz w:val="27"/>
          <w:szCs w:val="27"/>
          <w:lang w:eastAsia="ru-RU"/>
        </w:rPr>
        <w:t>кт стр</w:t>
      </w:r>
      <w:proofErr w:type="gramEnd"/>
      <w:r w:rsidR="0042396C" w:rsidRPr="00A7601C">
        <w:rPr>
          <w:sz w:val="27"/>
          <w:szCs w:val="27"/>
          <w:lang w:eastAsia="ru-RU"/>
        </w:rPr>
        <w:t>оительства расположен</w:t>
      </w:r>
      <w:r w:rsidRPr="00A7601C">
        <w:rPr>
          <w:sz w:val="27"/>
          <w:szCs w:val="27"/>
          <w:lang w:eastAsia="ru-RU"/>
        </w:rPr>
        <w:t xml:space="preserve"> на землях муниципального образования города Ставрополя Ставропольского края (далее</w:t>
      </w:r>
      <w:r w:rsidR="00F350CB" w:rsidRPr="00A7601C">
        <w:rPr>
          <w:sz w:val="27"/>
          <w:szCs w:val="27"/>
          <w:lang w:eastAsia="ru-RU"/>
        </w:rPr>
        <w:t xml:space="preserve"> –</w:t>
      </w:r>
      <w:r w:rsidRPr="00A7601C">
        <w:rPr>
          <w:sz w:val="27"/>
          <w:szCs w:val="27"/>
          <w:lang w:eastAsia="ru-RU"/>
        </w:rPr>
        <w:t xml:space="preserve"> город Ставрополь).</w:t>
      </w:r>
      <w:r w:rsidR="00AE22CE">
        <w:rPr>
          <w:sz w:val="27"/>
          <w:szCs w:val="27"/>
          <w:lang w:eastAsia="ru-RU"/>
        </w:rPr>
        <w:t xml:space="preserve"> </w:t>
      </w:r>
      <w:proofErr w:type="gramStart"/>
      <w:r w:rsidR="00B6564F">
        <w:rPr>
          <w:sz w:val="27"/>
          <w:szCs w:val="27"/>
          <w:lang w:eastAsia="ru-RU"/>
        </w:rPr>
        <w:t>Земельный участок, на котором расположен о</w:t>
      </w:r>
      <w:r w:rsidR="00FF246E">
        <w:rPr>
          <w:sz w:val="27"/>
          <w:szCs w:val="27"/>
          <w:lang w:eastAsia="ru-RU"/>
        </w:rPr>
        <w:t>бъект ст</w:t>
      </w:r>
      <w:r w:rsidR="00B6564F">
        <w:rPr>
          <w:sz w:val="27"/>
          <w:szCs w:val="27"/>
          <w:lang w:eastAsia="ru-RU"/>
        </w:rPr>
        <w:t>роительства</w:t>
      </w:r>
      <w:r w:rsidR="00B477EE">
        <w:rPr>
          <w:sz w:val="27"/>
          <w:szCs w:val="27"/>
          <w:lang w:eastAsia="ru-RU"/>
        </w:rPr>
        <w:t>,</w:t>
      </w:r>
      <w:r w:rsidR="00B6564F">
        <w:rPr>
          <w:sz w:val="27"/>
          <w:szCs w:val="27"/>
          <w:lang w:eastAsia="ru-RU"/>
        </w:rPr>
        <w:t xml:space="preserve"> располагается</w:t>
      </w:r>
      <w:r w:rsidR="00B6564F" w:rsidRPr="00B6564F">
        <w:rPr>
          <w:sz w:val="27"/>
          <w:szCs w:val="27"/>
          <w:lang w:eastAsia="ru-RU"/>
        </w:rPr>
        <w:t xml:space="preserve"> </w:t>
      </w:r>
      <w:r w:rsidR="00B6564F" w:rsidRPr="00A7601C">
        <w:rPr>
          <w:sz w:val="27"/>
          <w:szCs w:val="27"/>
          <w:lang w:eastAsia="ru-RU"/>
        </w:rPr>
        <w:t>в северо-восточной части города Ставрополя (Северо-Восточный планировочный район)</w:t>
      </w:r>
      <w:r w:rsidR="00B6564F">
        <w:rPr>
          <w:sz w:val="27"/>
          <w:szCs w:val="27"/>
          <w:lang w:eastAsia="ru-RU"/>
        </w:rPr>
        <w:t xml:space="preserve"> </w:t>
      </w:r>
      <w:r w:rsidR="00B6564F" w:rsidRPr="00A7601C">
        <w:rPr>
          <w:sz w:val="27"/>
          <w:szCs w:val="27"/>
          <w:lang w:eastAsia="ru-RU"/>
        </w:rPr>
        <w:t xml:space="preserve">по улице Попова на участке </w:t>
      </w:r>
      <w:r w:rsidR="00B80BFD">
        <w:rPr>
          <w:sz w:val="27"/>
          <w:szCs w:val="27"/>
          <w:lang w:eastAsia="ru-RU"/>
        </w:rPr>
        <w:t xml:space="preserve">                         </w:t>
      </w:r>
      <w:r w:rsidR="00B6564F" w:rsidRPr="00A7601C">
        <w:rPr>
          <w:sz w:val="27"/>
          <w:szCs w:val="27"/>
          <w:lang w:eastAsia="ru-RU"/>
        </w:rPr>
        <w:t>от улицы Азовской до улицы Лесной</w:t>
      </w:r>
      <w:r w:rsidR="00B477EE">
        <w:rPr>
          <w:sz w:val="27"/>
          <w:szCs w:val="27"/>
          <w:lang w:eastAsia="ru-RU"/>
        </w:rPr>
        <w:t xml:space="preserve"> и обозначен на проекте планировки территории, представленном</w:t>
      </w:r>
      <w:r w:rsidR="00B6564F">
        <w:rPr>
          <w:sz w:val="27"/>
          <w:szCs w:val="27"/>
          <w:lang w:eastAsia="ru-RU"/>
        </w:rPr>
        <w:t xml:space="preserve"> в </w:t>
      </w:r>
      <w:r w:rsidR="00AE22CE">
        <w:rPr>
          <w:sz w:val="27"/>
          <w:szCs w:val="27"/>
          <w:lang w:eastAsia="ru-RU"/>
        </w:rPr>
        <w:t>приложени</w:t>
      </w:r>
      <w:r w:rsidR="00B6564F">
        <w:rPr>
          <w:sz w:val="27"/>
          <w:szCs w:val="27"/>
          <w:lang w:eastAsia="ru-RU"/>
        </w:rPr>
        <w:t>и</w:t>
      </w:r>
      <w:r w:rsidR="00AE22CE">
        <w:rPr>
          <w:sz w:val="27"/>
          <w:szCs w:val="27"/>
          <w:lang w:eastAsia="ru-RU"/>
        </w:rPr>
        <w:t xml:space="preserve"> 2</w:t>
      </w:r>
      <w:r w:rsidR="00C66174">
        <w:rPr>
          <w:sz w:val="27"/>
          <w:szCs w:val="27"/>
          <w:lang w:eastAsia="ru-RU"/>
        </w:rPr>
        <w:t xml:space="preserve"> к документации</w:t>
      </w:r>
      <w:r w:rsidR="001137F7">
        <w:rPr>
          <w:sz w:val="27"/>
          <w:szCs w:val="27"/>
          <w:lang w:eastAsia="ru-RU"/>
        </w:rPr>
        <w:t xml:space="preserve"> п</w:t>
      </w:r>
      <w:r w:rsidR="00C66174">
        <w:rPr>
          <w:sz w:val="27"/>
          <w:szCs w:val="27"/>
          <w:lang w:eastAsia="ru-RU"/>
        </w:rPr>
        <w:t>о</w:t>
      </w:r>
      <w:r w:rsidR="00AE22CE" w:rsidRPr="00A7601C">
        <w:rPr>
          <w:sz w:val="27"/>
          <w:szCs w:val="27"/>
          <w:lang w:eastAsia="ru-RU"/>
        </w:rPr>
        <w:t xml:space="preserve"> планировк</w:t>
      </w:r>
      <w:r w:rsidR="00C66174">
        <w:rPr>
          <w:sz w:val="27"/>
          <w:szCs w:val="27"/>
          <w:lang w:eastAsia="ru-RU"/>
        </w:rPr>
        <w:t>е</w:t>
      </w:r>
      <w:r w:rsidR="00AE22CE" w:rsidRPr="00A7601C">
        <w:rPr>
          <w:sz w:val="27"/>
          <w:szCs w:val="27"/>
          <w:lang w:eastAsia="ru-RU"/>
        </w:rPr>
        <w:t xml:space="preserve"> территории</w:t>
      </w:r>
      <w:r w:rsidR="00C66174">
        <w:rPr>
          <w:sz w:val="27"/>
          <w:szCs w:val="27"/>
          <w:lang w:eastAsia="ru-RU"/>
        </w:rPr>
        <w:t xml:space="preserve"> </w:t>
      </w:r>
      <w:r w:rsidR="00C66174" w:rsidRPr="00C66174">
        <w:rPr>
          <w:bCs/>
          <w:sz w:val="27"/>
          <w:szCs w:val="27"/>
          <w:lang w:eastAsia="ru-RU"/>
        </w:rPr>
        <w:t>(проект</w:t>
      </w:r>
      <w:r w:rsidR="00C66174">
        <w:rPr>
          <w:bCs/>
          <w:sz w:val="27"/>
          <w:szCs w:val="27"/>
          <w:lang w:eastAsia="ru-RU"/>
        </w:rPr>
        <w:t>у</w:t>
      </w:r>
      <w:r w:rsidR="00C66174" w:rsidRPr="00C66174">
        <w:rPr>
          <w:bCs/>
          <w:sz w:val="27"/>
          <w:szCs w:val="27"/>
          <w:lang w:eastAsia="ru-RU"/>
        </w:rPr>
        <w:t xml:space="preserve"> планировки территории, проект</w:t>
      </w:r>
      <w:r w:rsidR="00C66174">
        <w:rPr>
          <w:bCs/>
          <w:sz w:val="27"/>
          <w:szCs w:val="27"/>
          <w:lang w:eastAsia="ru-RU"/>
        </w:rPr>
        <w:t>у</w:t>
      </w:r>
      <w:r w:rsidR="00C66174" w:rsidRPr="00C66174">
        <w:rPr>
          <w:bCs/>
          <w:sz w:val="27"/>
          <w:szCs w:val="27"/>
          <w:lang w:eastAsia="ru-RU"/>
        </w:rPr>
        <w:t xml:space="preserve"> межевания территории) </w:t>
      </w:r>
      <w:r w:rsidR="00C66174" w:rsidRPr="00C66174">
        <w:rPr>
          <w:sz w:val="27"/>
          <w:szCs w:val="27"/>
          <w:lang w:eastAsia="ru-RU"/>
        </w:rPr>
        <w:t xml:space="preserve">по улице Попова на участке от улицы Азовской до улицы Лесной </w:t>
      </w:r>
      <w:r w:rsidR="00B80BFD">
        <w:rPr>
          <w:sz w:val="27"/>
          <w:szCs w:val="27"/>
          <w:lang w:eastAsia="ru-RU"/>
        </w:rPr>
        <w:t xml:space="preserve">                            </w:t>
      </w:r>
      <w:r w:rsidR="00C66174" w:rsidRPr="00C66174">
        <w:rPr>
          <w:sz w:val="27"/>
          <w:szCs w:val="27"/>
          <w:lang w:eastAsia="ru-RU"/>
        </w:rPr>
        <w:t>города</w:t>
      </w:r>
      <w:proofErr w:type="gramEnd"/>
      <w:r w:rsidR="00C66174" w:rsidRPr="00C66174">
        <w:rPr>
          <w:sz w:val="27"/>
          <w:szCs w:val="27"/>
          <w:lang w:eastAsia="ru-RU"/>
        </w:rPr>
        <w:t xml:space="preserve"> Ставрополя</w:t>
      </w:r>
      <w:r w:rsidRPr="00A7601C">
        <w:rPr>
          <w:sz w:val="27"/>
          <w:szCs w:val="27"/>
          <w:lang w:eastAsia="ru-RU"/>
        </w:rPr>
        <w:t>.</w:t>
      </w:r>
    </w:p>
    <w:p w:rsidR="00EF5566" w:rsidRPr="00A7601C" w:rsidRDefault="0042396C" w:rsidP="00EF5566">
      <w:pPr>
        <w:pStyle w:val="aff1"/>
        <w:tabs>
          <w:tab w:val="left" w:pos="6663"/>
        </w:tabs>
        <w:ind w:left="0" w:right="-31" w:firstLine="709"/>
        <w:jc w:val="both"/>
        <w:rPr>
          <w:sz w:val="27"/>
          <w:szCs w:val="27"/>
          <w:lang w:eastAsia="ru-RU"/>
        </w:rPr>
      </w:pPr>
      <w:r w:rsidRPr="00A7601C">
        <w:rPr>
          <w:sz w:val="27"/>
          <w:szCs w:val="27"/>
          <w:lang w:eastAsia="ru-RU"/>
        </w:rPr>
        <w:t>О</w:t>
      </w:r>
      <w:r w:rsidR="00EF5566" w:rsidRPr="00A7601C">
        <w:rPr>
          <w:sz w:val="27"/>
          <w:szCs w:val="27"/>
          <w:lang w:eastAsia="ru-RU"/>
        </w:rPr>
        <w:t>бъе</w:t>
      </w:r>
      <w:proofErr w:type="gramStart"/>
      <w:r w:rsidR="00EF5566" w:rsidRPr="00A7601C">
        <w:rPr>
          <w:sz w:val="27"/>
          <w:szCs w:val="27"/>
          <w:lang w:eastAsia="ru-RU"/>
        </w:rPr>
        <w:t>кт</w:t>
      </w:r>
      <w:r w:rsidR="00F350CB" w:rsidRPr="00A7601C">
        <w:rPr>
          <w:sz w:val="27"/>
          <w:szCs w:val="27"/>
          <w:lang w:eastAsia="ru-RU"/>
        </w:rPr>
        <w:t xml:space="preserve"> стр</w:t>
      </w:r>
      <w:proofErr w:type="gramEnd"/>
      <w:r w:rsidR="00F350CB" w:rsidRPr="00A7601C">
        <w:rPr>
          <w:sz w:val="27"/>
          <w:szCs w:val="27"/>
          <w:lang w:eastAsia="ru-RU"/>
        </w:rPr>
        <w:t>оительства</w:t>
      </w:r>
      <w:r w:rsidR="00EF5566" w:rsidRPr="00A7601C">
        <w:rPr>
          <w:sz w:val="27"/>
          <w:szCs w:val="27"/>
          <w:lang w:eastAsia="ru-RU"/>
        </w:rPr>
        <w:t xml:space="preserve"> располагается на землях населенных пунктов в границах </w:t>
      </w:r>
      <w:r w:rsidRPr="00A7601C">
        <w:rPr>
          <w:sz w:val="27"/>
          <w:szCs w:val="27"/>
          <w:lang w:eastAsia="ru-RU"/>
        </w:rPr>
        <w:t>территорий общего пользования (</w:t>
      </w:r>
      <w:r w:rsidR="00EF5566" w:rsidRPr="00A7601C">
        <w:rPr>
          <w:sz w:val="27"/>
          <w:szCs w:val="27"/>
          <w:lang w:eastAsia="ru-RU"/>
        </w:rPr>
        <w:t>улиц, проездов</w:t>
      </w:r>
      <w:r w:rsidRPr="00A7601C">
        <w:rPr>
          <w:sz w:val="27"/>
          <w:szCs w:val="27"/>
          <w:lang w:eastAsia="ru-RU"/>
        </w:rPr>
        <w:t>)</w:t>
      </w:r>
      <w:r w:rsidR="00EF5566" w:rsidRPr="00A7601C">
        <w:rPr>
          <w:sz w:val="27"/>
          <w:szCs w:val="27"/>
          <w:lang w:eastAsia="ru-RU"/>
        </w:rPr>
        <w:t xml:space="preserve">. Вдоль </w:t>
      </w:r>
      <w:r w:rsidR="00B80BFD">
        <w:rPr>
          <w:sz w:val="27"/>
          <w:szCs w:val="27"/>
          <w:lang w:eastAsia="ru-RU"/>
        </w:rPr>
        <w:t xml:space="preserve">                           </w:t>
      </w:r>
      <w:r w:rsidR="00EF5566" w:rsidRPr="00A7601C">
        <w:rPr>
          <w:sz w:val="27"/>
          <w:szCs w:val="27"/>
          <w:lang w:eastAsia="ru-RU"/>
        </w:rPr>
        <w:t xml:space="preserve">улицы Попова располагается жилая застройка, от улицы </w:t>
      </w:r>
      <w:r w:rsidR="00B80BFD">
        <w:rPr>
          <w:sz w:val="27"/>
          <w:szCs w:val="27"/>
          <w:lang w:eastAsia="ru-RU"/>
        </w:rPr>
        <w:t>Азовской</w:t>
      </w:r>
      <w:r w:rsidR="00EF5566" w:rsidRPr="00A7601C">
        <w:rPr>
          <w:sz w:val="27"/>
          <w:szCs w:val="27"/>
          <w:lang w:eastAsia="ru-RU"/>
        </w:rPr>
        <w:t xml:space="preserve"> до улицы Руста</w:t>
      </w:r>
      <w:r w:rsidRPr="00A7601C">
        <w:rPr>
          <w:sz w:val="27"/>
          <w:szCs w:val="27"/>
          <w:lang w:eastAsia="ru-RU"/>
        </w:rPr>
        <w:t xml:space="preserve">вели с </w:t>
      </w:r>
      <w:r w:rsidR="000E3309">
        <w:rPr>
          <w:sz w:val="27"/>
          <w:szCs w:val="27"/>
          <w:lang w:eastAsia="ru-RU"/>
        </w:rPr>
        <w:t>северной</w:t>
      </w:r>
      <w:r w:rsidRPr="00A7601C">
        <w:rPr>
          <w:sz w:val="27"/>
          <w:szCs w:val="27"/>
          <w:lang w:eastAsia="ru-RU"/>
        </w:rPr>
        <w:t xml:space="preserve"> стороны расположены</w:t>
      </w:r>
      <w:r w:rsidR="00EF5566" w:rsidRPr="00A7601C">
        <w:rPr>
          <w:sz w:val="27"/>
          <w:szCs w:val="27"/>
          <w:lang w:eastAsia="ru-RU"/>
        </w:rPr>
        <w:t xml:space="preserve"> </w:t>
      </w:r>
      <w:r w:rsidRPr="00A7601C">
        <w:rPr>
          <w:sz w:val="27"/>
          <w:szCs w:val="27"/>
          <w:lang w:eastAsia="ru-RU"/>
        </w:rPr>
        <w:t>дошкольное и общеобразовательное учреждени</w:t>
      </w:r>
      <w:r w:rsidR="00C66174">
        <w:rPr>
          <w:sz w:val="27"/>
          <w:szCs w:val="27"/>
          <w:lang w:eastAsia="ru-RU"/>
        </w:rPr>
        <w:t>я</w:t>
      </w:r>
      <w:r w:rsidRPr="00A7601C">
        <w:rPr>
          <w:sz w:val="27"/>
          <w:szCs w:val="27"/>
          <w:lang w:eastAsia="ru-RU"/>
        </w:rPr>
        <w:t>,</w:t>
      </w:r>
      <w:r w:rsidR="00EF5566" w:rsidRPr="00A7601C">
        <w:rPr>
          <w:sz w:val="27"/>
          <w:szCs w:val="27"/>
          <w:lang w:eastAsia="ru-RU"/>
        </w:rPr>
        <w:t xml:space="preserve"> многоквартирный жилой дом с административными помещениями.</w:t>
      </w:r>
    </w:p>
    <w:p w:rsidR="00EF5566" w:rsidRPr="00A7601C" w:rsidRDefault="00EF5566" w:rsidP="00EF5566">
      <w:pPr>
        <w:pStyle w:val="aff1"/>
        <w:tabs>
          <w:tab w:val="left" w:pos="6663"/>
        </w:tabs>
        <w:ind w:left="0" w:right="-31" w:firstLine="709"/>
        <w:jc w:val="both"/>
        <w:rPr>
          <w:sz w:val="27"/>
          <w:szCs w:val="27"/>
          <w:lang w:eastAsia="ru-RU"/>
        </w:rPr>
      </w:pPr>
      <w:r w:rsidRPr="00A7601C">
        <w:rPr>
          <w:sz w:val="27"/>
          <w:szCs w:val="27"/>
          <w:lang w:eastAsia="ru-RU"/>
        </w:rPr>
        <w:t>Земельны</w:t>
      </w:r>
      <w:r w:rsidR="00F350CB" w:rsidRPr="00A7601C">
        <w:rPr>
          <w:sz w:val="27"/>
          <w:szCs w:val="27"/>
          <w:lang w:eastAsia="ru-RU"/>
        </w:rPr>
        <w:t>й</w:t>
      </w:r>
      <w:r w:rsidRPr="00A7601C">
        <w:rPr>
          <w:sz w:val="27"/>
          <w:szCs w:val="27"/>
          <w:lang w:eastAsia="ru-RU"/>
        </w:rPr>
        <w:t xml:space="preserve"> участ</w:t>
      </w:r>
      <w:r w:rsidR="00F350CB" w:rsidRPr="00A7601C">
        <w:rPr>
          <w:sz w:val="27"/>
          <w:szCs w:val="27"/>
          <w:lang w:eastAsia="ru-RU"/>
        </w:rPr>
        <w:t>ок</w:t>
      </w:r>
      <w:r w:rsidRPr="00A7601C">
        <w:rPr>
          <w:sz w:val="27"/>
          <w:szCs w:val="27"/>
          <w:lang w:eastAsia="ru-RU"/>
        </w:rPr>
        <w:t xml:space="preserve"> </w:t>
      </w:r>
      <w:r w:rsidR="005E1F1F" w:rsidRPr="00A7601C">
        <w:rPr>
          <w:sz w:val="27"/>
          <w:szCs w:val="27"/>
          <w:lang w:eastAsia="ru-RU"/>
        </w:rPr>
        <w:t>под объе</w:t>
      </w:r>
      <w:proofErr w:type="gramStart"/>
      <w:r w:rsidR="005E1F1F" w:rsidRPr="00A7601C">
        <w:rPr>
          <w:sz w:val="27"/>
          <w:szCs w:val="27"/>
          <w:lang w:eastAsia="ru-RU"/>
        </w:rPr>
        <w:t>кт стр</w:t>
      </w:r>
      <w:proofErr w:type="gramEnd"/>
      <w:r w:rsidR="005E1F1F" w:rsidRPr="00A7601C">
        <w:rPr>
          <w:sz w:val="27"/>
          <w:szCs w:val="27"/>
          <w:lang w:eastAsia="ru-RU"/>
        </w:rPr>
        <w:t>оительства</w:t>
      </w:r>
      <w:r w:rsidR="007A43F0" w:rsidRPr="00A7601C">
        <w:rPr>
          <w:sz w:val="27"/>
          <w:szCs w:val="27"/>
          <w:lang w:eastAsia="ru-RU"/>
        </w:rPr>
        <w:t xml:space="preserve"> </w:t>
      </w:r>
      <w:r w:rsidR="001137F7">
        <w:rPr>
          <w:sz w:val="27"/>
          <w:szCs w:val="27"/>
          <w:lang w:eastAsia="ru-RU"/>
        </w:rPr>
        <w:t>образуется</w:t>
      </w:r>
      <w:r w:rsidRPr="00A7601C">
        <w:rPr>
          <w:sz w:val="27"/>
          <w:szCs w:val="27"/>
          <w:lang w:eastAsia="ru-RU"/>
        </w:rPr>
        <w:t xml:space="preserve"> из состава земель</w:t>
      </w:r>
      <w:r w:rsidR="005E1F1F" w:rsidRPr="00A7601C">
        <w:rPr>
          <w:sz w:val="27"/>
          <w:szCs w:val="27"/>
          <w:lang w:eastAsia="ru-RU"/>
        </w:rPr>
        <w:t xml:space="preserve"> города Ставрополя</w:t>
      </w:r>
      <w:r w:rsidRPr="00A7601C">
        <w:rPr>
          <w:sz w:val="27"/>
          <w:szCs w:val="27"/>
          <w:lang w:eastAsia="ru-RU"/>
        </w:rPr>
        <w:t xml:space="preserve"> на период </w:t>
      </w:r>
      <w:r w:rsidR="007A43F0" w:rsidRPr="00A7601C">
        <w:rPr>
          <w:sz w:val="27"/>
          <w:szCs w:val="27"/>
          <w:lang w:eastAsia="ru-RU"/>
        </w:rPr>
        <w:t xml:space="preserve">реконструкции трассы </w:t>
      </w:r>
      <w:r w:rsidR="005E1F1F" w:rsidRPr="00A7601C">
        <w:rPr>
          <w:sz w:val="27"/>
          <w:szCs w:val="27"/>
          <w:lang w:eastAsia="ru-RU"/>
        </w:rPr>
        <w:t>объекта строительства</w:t>
      </w:r>
      <w:r w:rsidRPr="00A7601C">
        <w:rPr>
          <w:sz w:val="27"/>
          <w:szCs w:val="27"/>
          <w:lang w:eastAsia="ru-RU"/>
        </w:rPr>
        <w:t>. Данная территория необходима для выполнения всего комплекса подготовительных, земляных и строительно-монтажных работ</w:t>
      </w:r>
      <w:r w:rsidR="00C66174">
        <w:rPr>
          <w:sz w:val="27"/>
          <w:szCs w:val="27"/>
          <w:lang w:eastAsia="ru-RU"/>
        </w:rPr>
        <w:t>;</w:t>
      </w:r>
      <w:r w:rsidRPr="00A7601C">
        <w:rPr>
          <w:sz w:val="27"/>
          <w:szCs w:val="27"/>
          <w:lang w:eastAsia="ru-RU"/>
        </w:rPr>
        <w:t xml:space="preserve"> ограничена условными линиями, проведенными параллельно осям трубопроводов, по которым на местности </w:t>
      </w:r>
      <w:r w:rsidR="005F278B" w:rsidRPr="00A7601C">
        <w:rPr>
          <w:sz w:val="27"/>
          <w:szCs w:val="27"/>
          <w:lang w:eastAsia="ru-RU"/>
        </w:rPr>
        <w:t>устанавливается</w:t>
      </w:r>
      <w:r w:rsidRPr="00A7601C">
        <w:rPr>
          <w:sz w:val="27"/>
          <w:szCs w:val="27"/>
          <w:lang w:eastAsia="ru-RU"/>
        </w:rPr>
        <w:t xml:space="preserve"> ограждение строительной площадки.</w:t>
      </w:r>
    </w:p>
    <w:p w:rsidR="00EF5566" w:rsidRPr="00A7601C" w:rsidRDefault="00EF5566" w:rsidP="006112F6">
      <w:pPr>
        <w:pStyle w:val="aff1"/>
        <w:tabs>
          <w:tab w:val="left" w:pos="6663"/>
        </w:tabs>
        <w:ind w:left="0" w:right="-31" w:firstLine="709"/>
        <w:jc w:val="both"/>
        <w:rPr>
          <w:sz w:val="27"/>
          <w:szCs w:val="27"/>
          <w:lang w:eastAsia="ru-RU"/>
        </w:rPr>
      </w:pPr>
      <w:r w:rsidRPr="00A7601C">
        <w:rPr>
          <w:sz w:val="27"/>
          <w:szCs w:val="27"/>
          <w:lang w:eastAsia="ru-RU"/>
        </w:rPr>
        <w:t>Ширина и протяженность полосы отвода</w:t>
      </w:r>
      <w:r w:rsidR="005E1F1F" w:rsidRPr="00A7601C">
        <w:rPr>
          <w:sz w:val="27"/>
          <w:szCs w:val="27"/>
          <w:lang w:eastAsia="ru-RU"/>
        </w:rPr>
        <w:t xml:space="preserve"> земельного участка</w:t>
      </w:r>
      <w:r w:rsidR="001137F7">
        <w:rPr>
          <w:sz w:val="27"/>
          <w:szCs w:val="27"/>
          <w:lang w:eastAsia="ru-RU"/>
        </w:rPr>
        <w:t xml:space="preserve"> под объе</w:t>
      </w:r>
      <w:proofErr w:type="gramStart"/>
      <w:r w:rsidR="001137F7">
        <w:rPr>
          <w:sz w:val="27"/>
          <w:szCs w:val="27"/>
          <w:lang w:eastAsia="ru-RU"/>
        </w:rPr>
        <w:t>кт стр</w:t>
      </w:r>
      <w:proofErr w:type="gramEnd"/>
      <w:r w:rsidR="001137F7">
        <w:rPr>
          <w:sz w:val="27"/>
          <w:szCs w:val="27"/>
          <w:lang w:eastAsia="ru-RU"/>
        </w:rPr>
        <w:t>оительства</w:t>
      </w:r>
      <w:r w:rsidRPr="00A7601C">
        <w:rPr>
          <w:sz w:val="27"/>
          <w:szCs w:val="27"/>
          <w:lang w:eastAsia="ru-RU"/>
        </w:rPr>
        <w:t xml:space="preserve"> определяется в зависимости:</w:t>
      </w:r>
    </w:p>
    <w:p w:rsidR="00EF5566" w:rsidRPr="00A7601C" w:rsidRDefault="00EF5566" w:rsidP="006112F6">
      <w:pPr>
        <w:pStyle w:val="aff1"/>
        <w:tabs>
          <w:tab w:val="left" w:pos="6663"/>
        </w:tabs>
        <w:ind w:left="0" w:right="-31" w:firstLine="709"/>
        <w:jc w:val="both"/>
        <w:rPr>
          <w:sz w:val="27"/>
          <w:szCs w:val="27"/>
          <w:lang w:eastAsia="ru-RU"/>
        </w:rPr>
      </w:pPr>
      <w:r w:rsidRPr="00A7601C">
        <w:rPr>
          <w:sz w:val="27"/>
          <w:szCs w:val="27"/>
          <w:lang w:eastAsia="ru-RU"/>
        </w:rPr>
        <w:t xml:space="preserve">от назначения и категории земель вдоль трассы </w:t>
      </w:r>
      <w:r w:rsidR="005E1F1F" w:rsidRPr="00A7601C">
        <w:rPr>
          <w:sz w:val="27"/>
          <w:szCs w:val="27"/>
        </w:rPr>
        <w:t>канализационной сети</w:t>
      </w:r>
      <w:r w:rsidRPr="00A7601C">
        <w:rPr>
          <w:sz w:val="27"/>
          <w:szCs w:val="27"/>
          <w:lang w:eastAsia="ru-RU"/>
        </w:rPr>
        <w:t>;</w:t>
      </w:r>
    </w:p>
    <w:p w:rsidR="00EF5566" w:rsidRPr="00A7601C" w:rsidRDefault="005F278B" w:rsidP="006112F6">
      <w:pPr>
        <w:pStyle w:val="aff1"/>
        <w:tabs>
          <w:tab w:val="left" w:pos="6663"/>
        </w:tabs>
        <w:ind w:left="0" w:right="-31" w:firstLine="709"/>
        <w:jc w:val="both"/>
        <w:rPr>
          <w:sz w:val="27"/>
          <w:szCs w:val="27"/>
          <w:lang w:eastAsia="ru-RU"/>
        </w:rPr>
      </w:pPr>
      <w:r w:rsidRPr="00A7601C">
        <w:rPr>
          <w:sz w:val="27"/>
          <w:szCs w:val="27"/>
          <w:lang w:eastAsia="ru-RU"/>
        </w:rPr>
        <w:t xml:space="preserve">от </w:t>
      </w:r>
      <w:r w:rsidR="00EF5566" w:rsidRPr="00A7601C">
        <w:rPr>
          <w:sz w:val="27"/>
          <w:szCs w:val="27"/>
          <w:lang w:eastAsia="ru-RU"/>
        </w:rPr>
        <w:t>материала и диаметра труб;</w:t>
      </w:r>
    </w:p>
    <w:p w:rsidR="00EF5566" w:rsidRPr="00A7601C" w:rsidRDefault="005F278B" w:rsidP="006112F6">
      <w:pPr>
        <w:pStyle w:val="aff1"/>
        <w:tabs>
          <w:tab w:val="left" w:pos="6663"/>
        </w:tabs>
        <w:ind w:left="0" w:right="-31" w:firstLine="709"/>
        <w:jc w:val="both"/>
        <w:rPr>
          <w:sz w:val="27"/>
          <w:szCs w:val="27"/>
          <w:lang w:eastAsia="ru-RU"/>
        </w:rPr>
      </w:pPr>
      <w:r w:rsidRPr="00A7601C">
        <w:rPr>
          <w:sz w:val="27"/>
          <w:szCs w:val="27"/>
          <w:lang w:eastAsia="ru-RU"/>
        </w:rPr>
        <w:t xml:space="preserve">от </w:t>
      </w:r>
      <w:r w:rsidR="00EF5566" w:rsidRPr="00A7601C">
        <w:rPr>
          <w:sz w:val="27"/>
          <w:szCs w:val="27"/>
          <w:lang w:eastAsia="ru-RU"/>
        </w:rPr>
        <w:t>способа соединения и укладки</w:t>
      </w:r>
      <w:r w:rsidR="005E1F1F" w:rsidRPr="00A7601C">
        <w:rPr>
          <w:sz w:val="27"/>
          <w:szCs w:val="27"/>
          <w:lang w:eastAsia="ru-RU"/>
        </w:rPr>
        <w:t xml:space="preserve"> труб</w:t>
      </w:r>
      <w:r w:rsidR="00EF5566" w:rsidRPr="00A7601C">
        <w:rPr>
          <w:sz w:val="27"/>
          <w:szCs w:val="27"/>
          <w:lang w:eastAsia="ru-RU"/>
        </w:rPr>
        <w:t>;</w:t>
      </w:r>
    </w:p>
    <w:p w:rsidR="00EF5566" w:rsidRPr="00A7601C" w:rsidRDefault="00EF5566" w:rsidP="006112F6">
      <w:pPr>
        <w:pStyle w:val="aff1"/>
        <w:tabs>
          <w:tab w:val="left" w:pos="6663"/>
        </w:tabs>
        <w:ind w:left="0" w:right="-31" w:firstLine="709"/>
        <w:jc w:val="both"/>
        <w:rPr>
          <w:sz w:val="27"/>
          <w:szCs w:val="27"/>
          <w:lang w:eastAsia="ru-RU"/>
        </w:rPr>
      </w:pPr>
      <w:r w:rsidRPr="00A7601C">
        <w:rPr>
          <w:sz w:val="27"/>
          <w:szCs w:val="27"/>
          <w:lang w:eastAsia="ru-RU"/>
        </w:rPr>
        <w:t>от физико-механических свой</w:t>
      </w:r>
      <w:proofErr w:type="gramStart"/>
      <w:r w:rsidRPr="00A7601C">
        <w:rPr>
          <w:sz w:val="27"/>
          <w:szCs w:val="27"/>
          <w:lang w:eastAsia="ru-RU"/>
        </w:rPr>
        <w:t>ств гр</w:t>
      </w:r>
      <w:proofErr w:type="gramEnd"/>
      <w:r w:rsidRPr="00A7601C">
        <w:rPr>
          <w:sz w:val="27"/>
          <w:szCs w:val="27"/>
          <w:lang w:eastAsia="ru-RU"/>
        </w:rPr>
        <w:t>унта и глубины заложения трубопровода;</w:t>
      </w:r>
    </w:p>
    <w:p w:rsidR="00EF5566" w:rsidRPr="00A7601C" w:rsidRDefault="00EF5566" w:rsidP="006112F6">
      <w:pPr>
        <w:pStyle w:val="aff1"/>
        <w:tabs>
          <w:tab w:val="left" w:pos="6663"/>
        </w:tabs>
        <w:ind w:left="0" w:right="-31" w:firstLine="709"/>
        <w:jc w:val="both"/>
        <w:rPr>
          <w:sz w:val="27"/>
          <w:szCs w:val="27"/>
          <w:lang w:eastAsia="ru-RU"/>
        </w:rPr>
      </w:pPr>
      <w:r w:rsidRPr="00A7601C">
        <w:rPr>
          <w:sz w:val="27"/>
          <w:szCs w:val="27"/>
          <w:lang w:eastAsia="ru-RU"/>
        </w:rPr>
        <w:t>от способа и схемы разработки грунта при устройстве траншеи;</w:t>
      </w:r>
    </w:p>
    <w:p w:rsidR="00EF5566" w:rsidRPr="00A7601C" w:rsidRDefault="00EF5566" w:rsidP="006112F6">
      <w:pPr>
        <w:pStyle w:val="aff1"/>
        <w:tabs>
          <w:tab w:val="left" w:pos="6663"/>
        </w:tabs>
        <w:ind w:left="0" w:right="-31" w:firstLine="709"/>
        <w:jc w:val="both"/>
        <w:rPr>
          <w:sz w:val="27"/>
          <w:szCs w:val="27"/>
          <w:lang w:eastAsia="ru-RU"/>
        </w:rPr>
      </w:pPr>
      <w:r w:rsidRPr="00A7601C">
        <w:rPr>
          <w:sz w:val="27"/>
          <w:szCs w:val="27"/>
          <w:lang w:eastAsia="ru-RU"/>
        </w:rPr>
        <w:t>от места размещения отвала грунта;</w:t>
      </w:r>
    </w:p>
    <w:p w:rsidR="00EF5566" w:rsidRPr="00A7601C" w:rsidRDefault="00EF5566" w:rsidP="006112F6">
      <w:pPr>
        <w:pStyle w:val="aff1"/>
        <w:tabs>
          <w:tab w:val="left" w:pos="6663"/>
        </w:tabs>
        <w:ind w:left="0" w:right="-31" w:firstLine="709"/>
        <w:jc w:val="both"/>
        <w:rPr>
          <w:sz w:val="27"/>
          <w:szCs w:val="27"/>
          <w:lang w:eastAsia="ru-RU"/>
        </w:rPr>
      </w:pPr>
      <w:r w:rsidRPr="00A7601C">
        <w:rPr>
          <w:sz w:val="27"/>
          <w:szCs w:val="27"/>
          <w:lang w:eastAsia="ru-RU"/>
        </w:rPr>
        <w:t>от способа и схемы обратной засыпки.</w:t>
      </w:r>
    </w:p>
    <w:p w:rsidR="00EF5566" w:rsidRPr="00A7601C" w:rsidRDefault="00EF5566" w:rsidP="00CC1FCD">
      <w:pPr>
        <w:pStyle w:val="aff1"/>
        <w:tabs>
          <w:tab w:val="left" w:pos="6663"/>
        </w:tabs>
        <w:ind w:left="0" w:right="-31" w:firstLine="709"/>
        <w:jc w:val="both"/>
        <w:rPr>
          <w:sz w:val="27"/>
          <w:szCs w:val="27"/>
          <w:lang w:eastAsia="ru-RU"/>
        </w:rPr>
      </w:pPr>
      <w:r w:rsidRPr="00A7601C">
        <w:rPr>
          <w:sz w:val="27"/>
          <w:szCs w:val="27"/>
          <w:lang w:eastAsia="ru-RU"/>
        </w:rPr>
        <w:t>В полосу отвода</w:t>
      </w:r>
      <w:r w:rsidR="001137F7">
        <w:rPr>
          <w:sz w:val="27"/>
          <w:szCs w:val="27"/>
          <w:lang w:eastAsia="ru-RU"/>
        </w:rPr>
        <w:t xml:space="preserve"> земельного участка под</w:t>
      </w:r>
      <w:r w:rsidRPr="00A7601C">
        <w:rPr>
          <w:sz w:val="27"/>
          <w:szCs w:val="27"/>
          <w:lang w:eastAsia="ru-RU"/>
        </w:rPr>
        <w:t xml:space="preserve"> </w:t>
      </w:r>
      <w:r w:rsidR="005E1F1F" w:rsidRPr="00A7601C">
        <w:rPr>
          <w:sz w:val="27"/>
          <w:szCs w:val="27"/>
          <w:lang w:eastAsia="ru-RU"/>
        </w:rPr>
        <w:t>объе</w:t>
      </w:r>
      <w:proofErr w:type="gramStart"/>
      <w:r w:rsidR="005E1F1F" w:rsidRPr="00A7601C">
        <w:rPr>
          <w:sz w:val="27"/>
          <w:szCs w:val="27"/>
          <w:lang w:eastAsia="ru-RU"/>
        </w:rPr>
        <w:t>кт стр</w:t>
      </w:r>
      <w:proofErr w:type="gramEnd"/>
      <w:r w:rsidR="005E1F1F" w:rsidRPr="00A7601C">
        <w:rPr>
          <w:sz w:val="27"/>
          <w:szCs w:val="27"/>
          <w:lang w:eastAsia="ru-RU"/>
        </w:rPr>
        <w:t>оительства</w:t>
      </w:r>
      <w:r w:rsidRPr="00A7601C">
        <w:rPr>
          <w:sz w:val="27"/>
          <w:szCs w:val="27"/>
          <w:lang w:eastAsia="ru-RU"/>
        </w:rPr>
        <w:t xml:space="preserve"> попадает ряд существующих инженерных коммуникаций, с которыми </w:t>
      </w:r>
      <w:r w:rsidR="005E1F1F" w:rsidRPr="00A7601C">
        <w:rPr>
          <w:sz w:val="27"/>
          <w:szCs w:val="27"/>
          <w:lang w:eastAsia="ru-RU"/>
        </w:rPr>
        <w:t>объект строительства</w:t>
      </w:r>
      <w:r w:rsidRPr="00A7601C">
        <w:rPr>
          <w:sz w:val="27"/>
          <w:szCs w:val="27"/>
          <w:lang w:eastAsia="ru-RU"/>
        </w:rPr>
        <w:t xml:space="preserve"> будет пересекаться</w:t>
      </w:r>
      <w:r w:rsidR="005E1F1F" w:rsidRPr="00A7601C">
        <w:rPr>
          <w:sz w:val="27"/>
          <w:szCs w:val="27"/>
          <w:lang w:eastAsia="ru-RU"/>
        </w:rPr>
        <w:t>, и которые имеют</w:t>
      </w:r>
      <w:r w:rsidRPr="00A7601C">
        <w:rPr>
          <w:sz w:val="27"/>
          <w:szCs w:val="27"/>
          <w:lang w:eastAsia="ru-RU"/>
        </w:rPr>
        <w:t xml:space="preserve"> следующие</w:t>
      </w:r>
      <w:r w:rsidR="005E1F1F" w:rsidRPr="00A7601C">
        <w:rPr>
          <w:sz w:val="27"/>
          <w:szCs w:val="27"/>
          <w:lang w:eastAsia="ru-RU"/>
        </w:rPr>
        <w:t xml:space="preserve"> характеристики</w:t>
      </w:r>
      <w:r w:rsidRPr="00A7601C">
        <w:rPr>
          <w:sz w:val="27"/>
          <w:szCs w:val="27"/>
          <w:lang w:eastAsia="ru-RU"/>
        </w:rPr>
        <w:t xml:space="preserve">: </w:t>
      </w:r>
    </w:p>
    <w:p w:rsidR="00EF5566" w:rsidRPr="00A7601C" w:rsidRDefault="00EF5566" w:rsidP="00CC1FCD">
      <w:pPr>
        <w:pStyle w:val="aff1"/>
        <w:tabs>
          <w:tab w:val="left" w:pos="6663"/>
        </w:tabs>
        <w:ind w:left="0" w:right="-31" w:firstLine="709"/>
        <w:jc w:val="both"/>
        <w:rPr>
          <w:sz w:val="27"/>
          <w:szCs w:val="27"/>
          <w:lang w:eastAsia="ru-RU"/>
        </w:rPr>
      </w:pPr>
      <w:r w:rsidRPr="00A7601C">
        <w:rPr>
          <w:sz w:val="27"/>
          <w:szCs w:val="27"/>
          <w:lang w:eastAsia="ru-RU"/>
        </w:rPr>
        <w:t>электрические сети напряжением 10 кВ;</w:t>
      </w:r>
    </w:p>
    <w:p w:rsidR="00EF5566" w:rsidRPr="00A7601C" w:rsidRDefault="00EF5566" w:rsidP="00CC1FCD">
      <w:pPr>
        <w:pStyle w:val="aff1"/>
        <w:tabs>
          <w:tab w:val="left" w:pos="6663"/>
        </w:tabs>
        <w:ind w:left="0" w:right="-31" w:firstLine="709"/>
        <w:jc w:val="both"/>
        <w:rPr>
          <w:sz w:val="27"/>
          <w:szCs w:val="27"/>
          <w:lang w:eastAsia="ru-RU"/>
        </w:rPr>
      </w:pPr>
      <w:r w:rsidRPr="00A7601C">
        <w:rPr>
          <w:sz w:val="27"/>
          <w:szCs w:val="27"/>
          <w:lang w:eastAsia="ru-RU"/>
        </w:rPr>
        <w:t>водопровод</w:t>
      </w:r>
      <w:r w:rsidR="006112F6" w:rsidRPr="00A7601C">
        <w:rPr>
          <w:sz w:val="27"/>
          <w:szCs w:val="27"/>
          <w:lang w:eastAsia="ru-RU"/>
        </w:rPr>
        <w:t xml:space="preserve"> диаметром </w:t>
      </w:r>
      <w:r w:rsidRPr="00A7601C">
        <w:rPr>
          <w:sz w:val="27"/>
          <w:szCs w:val="27"/>
          <w:lang w:eastAsia="ru-RU"/>
        </w:rPr>
        <w:t>150</w:t>
      </w:r>
      <w:r w:rsidR="006112F6" w:rsidRPr="00A7601C">
        <w:rPr>
          <w:sz w:val="27"/>
          <w:szCs w:val="27"/>
          <w:lang w:eastAsia="ru-RU"/>
        </w:rPr>
        <w:t xml:space="preserve"> </w:t>
      </w:r>
      <w:r w:rsidRPr="00A7601C">
        <w:rPr>
          <w:sz w:val="27"/>
          <w:szCs w:val="27"/>
          <w:lang w:eastAsia="ru-RU"/>
        </w:rPr>
        <w:t>мм;</w:t>
      </w:r>
    </w:p>
    <w:p w:rsidR="00EF5566" w:rsidRPr="00A7601C" w:rsidRDefault="00EF5566" w:rsidP="00CC1FCD">
      <w:pPr>
        <w:pStyle w:val="aff1"/>
        <w:tabs>
          <w:tab w:val="left" w:pos="6663"/>
        </w:tabs>
        <w:ind w:left="0" w:right="-31" w:firstLine="709"/>
        <w:jc w:val="both"/>
        <w:rPr>
          <w:sz w:val="27"/>
          <w:szCs w:val="27"/>
          <w:lang w:eastAsia="ru-RU"/>
        </w:rPr>
      </w:pPr>
      <w:r w:rsidRPr="00A7601C">
        <w:rPr>
          <w:sz w:val="27"/>
          <w:szCs w:val="27"/>
          <w:lang w:eastAsia="ru-RU"/>
        </w:rPr>
        <w:t>сети связи, глубина заложения 0,7 м;</w:t>
      </w:r>
    </w:p>
    <w:p w:rsidR="00EF5566" w:rsidRPr="00A7601C" w:rsidRDefault="00EF5566" w:rsidP="00CC1FCD">
      <w:pPr>
        <w:pStyle w:val="aff1"/>
        <w:tabs>
          <w:tab w:val="left" w:pos="6663"/>
        </w:tabs>
        <w:ind w:left="0" w:right="-31" w:firstLine="709"/>
        <w:jc w:val="both"/>
        <w:rPr>
          <w:sz w:val="27"/>
          <w:szCs w:val="27"/>
          <w:lang w:eastAsia="ru-RU"/>
        </w:rPr>
      </w:pPr>
      <w:r w:rsidRPr="00A7601C">
        <w:rPr>
          <w:sz w:val="27"/>
          <w:szCs w:val="27"/>
          <w:lang w:eastAsia="ru-RU"/>
        </w:rPr>
        <w:t>газопровод высокого и низкого давления</w:t>
      </w:r>
      <w:r w:rsidR="006112F6" w:rsidRPr="00A7601C">
        <w:rPr>
          <w:sz w:val="27"/>
          <w:szCs w:val="27"/>
          <w:lang w:eastAsia="ru-RU"/>
        </w:rPr>
        <w:t xml:space="preserve"> диаметром</w:t>
      </w:r>
      <w:r w:rsidR="00CC1FCD" w:rsidRPr="00A7601C">
        <w:rPr>
          <w:sz w:val="27"/>
          <w:szCs w:val="27"/>
          <w:lang w:eastAsia="ru-RU"/>
        </w:rPr>
        <w:t xml:space="preserve"> </w:t>
      </w:r>
      <w:r w:rsidRPr="00A7601C">
        <w:rPr>
          <w:sz w:val="27"/>
          <w:szCs w:val="27"/>
          <w:lang w:eastAsia="ru-RU"/>
        </w:rPr>
        <w:t>114</w:t>
      </w:r>
      <w:r w:rsidR="006112F6" w:rsidRPr="00A7601C">
        <w:rPr>
          <w:sz w:val="27"/>
          <w:szCs w:val="27"/>
          <w:lang w:eastAsia="ru-RU"/>
        </w:rPr>
        <w:t xml:space="preserve"> мм</w:t>
      </w:r>
      <w:r w:rsidRPr="00A7601C">
        <w:rPr>
          <w:sz w:val="27"/>
          <w:szCs w:val="27"/>
          <w:lang w:eastAsia="ru-RU"/>
        </w:rPr>
        <w:t>,</w:t>
      </w:r>
      <w:r w:rsidR="006112F6" w:rsidRPr="00A7601C">
        <w:rPr>
          <w:sz w:val="27"/>
          <w:szCs w:val="27"/>
          <w:lang w:eastAsia="ru-RU"/>
        </w:rPr>
        <w:t xml:space="preserve"> 426 мм,  глубина заложения 1,0 – </w:t>
      </w:r>
      <w:r w:rsidRPr="00A7601C">
        <w:rPr>
          <w:sz w:val="27"/>
          <w:szCs w:val="27"/>
          <w:lang w:eastAsia="ru-RU"/>
        </w:rPr>
        <w:t>1,1</w:t>
      </w:r>
      <w:r w:rsidR="005E1F1F" w:rsidRPr="00A7601C">
        <w:rPr>
          <w:sz w:val="27"/>
          <w:szCs w:val="27"/>
          <w:lang w:eastAsia="ru-RU"/>
        </w:rPr>
        <w:t xml:space="preserve"> </w:t>
      </w:r>
      <w:r w:rsidRPr="00A7601C">
        <w:rPr>
          <w:sz w:val="27"/>
          <w:szCs w:val="27"/>
          <w:lang w:eastAsia="ru-RU"/>
        </w:rPr>
        <w:t>м.</w:t>
      </w:r>
    </w:p>
    <w:p w:rsidR="00CC1FCD" w:rsidRPr="00A7601C" w:rsidRDefault="00F26CC4" w:rsidP="00F26CC4">
      <w:pPr>
        <w:pStyle w:val="aff1"/>
        <w:tabs>
          <w:tab w:val="left" w:pos="6663"/>
        </w:tabs>
        <w:ind w:left="0" w:right="-31" w:firstLine="709"/>
        <w:jc w:val="both"/>
        <w:rPr>
          <w:sz w:val="27"/>
          <w:szCs w:val="27"/>
          <w:lang w:eastAsia="ru-RU"/>
        </w:rPr>
      </w:pPr>
      <w:r w:rsidRPr="00A7601C">
        <w:rPr>
          <w:sz w:val="27"/>
          <w:szCs w:val="27"/>
          <w:lang w:eastAsia="ru-RU"/>
        </w:rPr>
        <w:t>3</w:t>
      </w:r>
      <w:r w:rsidR="00CC1FCD" w:rsidRPr="00A7601C">
        <w:rPr>
          <w:sz w:val="27"/>
          <w:szCs w:val="27"/>
          <w:lang w:eastAsia="ru-RU"/>
        </w:rPr>
        <w:t>.</w:t>
      </w:r>
      <w:r w:rsidR="00C42D4E" w:rsidRPr="00A7601C">
        <w:rPr>
          <w:sz w:val="27"/>
          <w:szCs w:val="27"/>
          <w:lang w:eastAsia="ru-RU"/>
        </w:rPr>
        <w:t xml:space="preserve"> </w:t>
      </w:r>
      <w:r w:rsidR="00CC1FCD" w:rsidRPr="00A7601C">
        <w:rPr>
          <w:sz w:val="27"/>
          <w:szCs w:val="27"/>
          <w:lang w:eastAsia="ru-RU"/>
        </w:rPr>
        <w:t>Описание объекта строительства.</w:t>
      </w:r>
    </w:p>
    <w:p w:rsidR="00F26CC4" w:rsidRPr="00A7601C" w:rsidRDefault="00F26CC4" w:rsidP="00F26CC4">
      <w:pPr>
        <w:ind w:left="0" w:right="0"/>
        <w:rPr>
          <w:sz w:val="27"/>
          <w:szCs w:val="27"/>
          <w:lang w:eastAsia="ar-SA"/>
        </w:rPr>
      </w:pPr>
      <w:r w:rsidRPr="00A7601C">
        <w:rPr>
          <w:sz w:val="27"/>
          <w:szCs w:val="27"/>
          <w:lang w:eastAsia="ar-SA"/>
        </w:rPr>
        <w:t>Реконструкция</w:t>
      </w:r>
      <w:r w:rsidR="005E1F1F" w:rsidRPr="00A7601C">
        <w:rPr>
          <w:sz w:val="27"/>
          <w:szCs w:val="27"/>
          <w:lang w:eastAsia="ar-SA"/>
        </w:rPr>
        <w:t xml:space="preserve"> </w:t>
      </w:r>
      <w:r w:rsidR="00AE22CE">
        <w:rPr>
          <w:sz w:val="27"/>
          <w:szCs w:val="27"/>
        </w:rPr>
        <w:t>объекта строительства</w:t>
      </w:r>
      <w:r w:rsidRPr="00A7601C">
        <w:rPr>
          <w:sz w:val="27"/>
          <w:szCs w:val="27"/>
          <w:lang w:eastAsia="ar-SA"/>
        </w:rPr>
        <w:t xml:space="preserve"> проводится в </w:t>
      </w:r>
      <w:r w:rsidR="005E1F1F" w:rsidRPr="00A7601C">
        <w:rPr>
          <w:sz w:val="27"/>
          <w:szCs w:val="27"/>
          <w:lang w:eastAsia="ar-SA"/>
        </w:rPr>
        <w:t xml:space="preserve">два </w:t>
      </w:r>
      <w:r w:rsidRPr="00A7601C">
        <w:rPr>
          <w:sz w:val="27"/>
          <w:szCs w:val="27"/>
          <w:lang w:eastAsia="ar-SA"/>
        </w:rPr>
        <w:t>этапа.</w:t>
      </w:r>
    </w:p>
    <w:p w:rsidR="00F26CC4" w:rsidRPr="00A7601C" w:rsidRDefault="00F26CC4" w:rsidP="00F26CC4">
      <w:pPr>
        <w:ind w:left="0" w:right="0"/>
        <w:rPr>
          <w:sz w:val="27"/>
          <w:szCs w:val="27"/>
          <w:lang w:eastAsia="ar-SA"/>
        </w:rPr>
      </w:pPr>
      <w:r w:rsidRPr="00A7601C">
        <w:rPr>
          <w:sz w:val="27"/>
          <w:szCs w:val="27"/>
          <w:lang w:eastAsia="ar-SA"/>
        </w:rPr>
        <w:t xml:space="preserve">На первом этапе реконструкции </w:t>
      </w:r>
      <w:r w:rsidR="00AE22CE">
        <w:rPr>
          <w:sz w:val="27"/>
          <w:szCs w:val="27"/>
        </w:rPr>
        <w:t>объекта строительства</w:t>
      </w:r>
      <w:r w:rsidR="00AE22CE" w:rsidRPr="00A7601C">
        <w:rPr>
          <w:sz w:val="27"/>
          <w:szCs w:val="27"/>
          <w:lang w:eastAsia="ar-SA"/>
        </w:rPr>
        <w:t xml:space="preserve"> </w:t>
      </w:r>
      <w:r w:rsidRPr="00A7601C">
        <w:rPr>
          <w:sz w:val="27"/>
          <w:szCs w:val="27"/>
          <w:lang w:eastAsia="ar-SA"/>
        </w:rPr>
        <w:t xml:space="preserve">предусматривается бестраншейная прокладка трубопровода методом гидравлического разрушения существующей сети с увеличением диаметра </w:t>
      </w:r>
      <w:r w:rsidR="001137F7">
        <w:rPr>
          <w:sz w:val="27"/>
          <w:szCs w:val="27"/>
          <w:lang w:eastAsia="ar-SA"/>
        </w:rPr>
        <w:lastRenderedPageBreak/>
        <w:t xml:space="preserve">трубы </w:t>
      </w:r>
      <w:r w:rsidRPr="00A7601C">
        <w:rPr>
          <w:sz w:val="27"/>
          <w:szCs w:val="27"/>
          <w:lang w:eastAsia="ar-SA"/>
        </w:rPr>
        <w:t>с 200</w:t>
      </w:r>
      <w:r w:rsidR="001137F7">
        <w:rPr>
          <w:sz w:val="27"/>
          <w:szCs w:val="27"/>
          <w:lang w:eastAsia="ar-SA"/>
        </w:rPr>
        <w:t xml:space="preserve"> мм</w:t>
      </w:r>
      <w:r w:rsidRPr="00A7601C">
        <w:rPr>
          <w:sz w:val="27"/>
          <w:szCs w:val="27"/>
          <w:lang w:eastAsia="ar-SA"/>
        </w:rPr>
        <w:t xml:space="preserve"> до 315</w:t>
      </w:r>
      <w:r w:rsidR="00702FBA">
        <w:rPr>
          <w:sz w:val="27"/>
          <w:szCs w:val="27"/>
          <w:lang w:eastAsia="ar-SA"/>
        </w:rPr>
        <w:t xml:space="preserve"> </w:t>
      </w:r>
      <w:r w:rsidRPr="00A7601C">
        <w:rPr>
          <w:sz w:val="27"/>
          <w:szCs w:val="27"/>
          <w:lang w:eastAsia="ar-SA"/>
        </w:rPr>
        <w:t>х</w:t>
      </w:r>
      <w:r w:rsidR="00702FBA">
        <w:rPr>
          <w:sz w:val="27"/>
          <w:szCs w:val="27"/>
          <w:lang w:eastAsia="ar-SA"/>
        </w:rPr>
        <w:t xml:space="preserve"> </w:t>
      </w:r>
      <w:r w:rsidRPr="00A7601C">
        <w:rPr>
          <w:sz w:val="27"/>
          <w:szCs w:val="27"/>
          <w:lang w:eastAsia="ar-SA"/>
        </w:rPr>
        <w:t>18,7</w:t>
      </w:r>
      <w:r w:rsidR="001137F7">
        <w:rPr>
          <w:sz w:val="27"/>
          <w:szCs w:val="27"/>
          <w:lang w:eastAsia="ar-SA"/>
        </w:rPr>
        <w:t xml:space="preserve"> мм в соответствии с требованиями</w:t>
      </w:r>
      <w:r w:rsidRPr="00A7601C">
        <w:rPr>
          <w:sz w:val="27"/>
          <w:szCs w:val="27"/>
          <w:lang w:eastAsia="ar-SA"/>
        </w:rPr>
        <w:t xml:space="preserve"> </w:t>
      </w:r>
      <w:r w:rsidR="001137F7">
        <w:rPr>
          <w:sz w:val="27"/>
          <w:szCs w:val="27"/>
          <w:lang w:eastAsia="ar-SA"/>
        </w:rPr>
        <w:t xml:space="preserve">                    </w:t>
      </w:r>
      <w:r w:rsidR="0093776C" w:rsidRPr="00A7601C">
        <w:rPr>
          <w:sz w:val="27"/>
          <w:szCs w:val="27"/>
          <w:lang w:eastAsia="ar-SA"/>
        </w:rPr>
        <w:t xml:space="preserve">ГОСТ </w:t>
      </w:r>
      <w:proofErr w:type="gramStart"/>
      <w:r w:rsidR="0093776C" w:rsidRPr="00A7601C">
        <w:rPr>
          <w:sz w:val="27"/>
          <w:szCs w:val="27"/>
          <w:lang w:eastAsia="ar-SA"/>
        </w:rPr>
        <w:t>Р</w:t>
      </w:r>
      <w:proofErr w:type="gramEnd"/>
      <w:r w:rsidR="0093776C" w:rsidRPr="00A7601C">
        <w:rPr>
          <w:sz w:val="27"/>
          <w:szCs w:val="27"/>
          <w:lang w:eastAsia="ar-SA"/>
        </w:rPr>
        <w:t xml:space="preserve"> 51613-2000 «Трубы напорные из </w:t>
      </w:r>
      <w:proofErr w:type="spellStart"/>
      <w:r w:rsidR="0093776C" w:rsidRPr="00A7601C">
        <w:rPr>
          <w:sz w:val="27"/>
          <w:szCs w:val="27"/>
          <w:lang w:eastAsia="ar-SA"/>
        </w:rPr>
        <w:t>непластифицированного</w:t>
      </w:r>
      <w:proofErr w:type="spellEnd"/>
      <w:r w:rsidR="0093776C" w:rsidRPr="00A7601C">
        <w:rPr>
          <w:sz w:val="27"/>
          <w:szCs w:val="27"/>
          <w:lang w:eastAsia="ar-SA"/>
        </w:rPr>
        <w:t xml:space="preserve"> поливинилхлорида. Технические условия» </w:t>
      </w:r>
      <w:r w:rsidRPr="00A7601C">
        <w:rPr>
          <w:sz w:val="27"/>
          <w:szCs w:val="27"/>
          <w:lang w:eastAsia="ar-SA"/>
        </w:rPr>
        <w:t xml:space="preserve">(от </w:t>
      </w:r>
      <w:r w:rsidRPr="00A7601C">
        <w:rPr>
          <w:sz w:val="27"/>
          <w:szCs w:val="27"/>
        </w:rPr>
        <w:t>колодца 1 до колодца 41)</w:t>
      </w:r>
      <w:r w:rsidRPr="00A7601C">
        <w:rPr>
          <w:sz w:val="27"/>
          <w:szCs w:val="27"/>
          <w:lang w:eastAsia="ar-SA"/>
        </w:rPr>
        <w:t>.</w:t>
      </w:r>
    </w:p>
    <w:p w:rsidR="00F26CC4" w:rsidRPr="00A7601C" w:rsidRDefault="00F26CC4" w:rsidP="00F26CC4">
      <w:pPr>
        <w:ind w:left="0" w:right="0"/>
        <w:rPr>
          <w:sz w:val="27"/>
          <w:szCs w:val="27"/>
        </w:rPr>
      </w:pPr>
      <w:r w:rsidRPr="00A7601C">
        <w:rPr>
          <w:sz w:val="27"/>
          <w:szCs w:val="27"/>
        </w:rPr>
        <w:t>На втором этапе реконструкции</w:t>
      </w:r>
      <w:r w:rsidR="00CD2837">
        <w:rPr>
          <w:sz w:val="27"/>
          <w:szCs w:val="27"/>
        </w:rPr>
        <w:t xml:space="preserve"> </w:t>
      </w:r>
      <w:r w:rsidR="00702FBA">
        <w:rPr>
          <w:sz w:val="27"/>
          <w:szCs w:val="27"/>
        </w:rPr>
        <w:t>объекта строительства</w:t>
      </w:r>
      <w:r w:rsidRPr="00A7601C">
        <w:rPr>
          <w:sz w:val="27"/>
          <w:szCs w:val="27"/>
        </w:rPr>
        <w:t xml:space="preserve"> предусмотрена прокладка трубы </w:t>
      </w:r>
      <w:proofErr w:type="spellStart"/>
      <w:r w:rsidRPr="00A7601C">
        <w:rPr>
          <w:sz w:val="27"/>
          <w:szCs w:val="27"/>
        </w:rPr>
        <w:t>Корсис</w:t>
      </w:r>
      <w:proofErr w:type="spellEnd"/>
      <w:r w:rsidRPr="00A7601C">
        <w:rPr>
          <w:sz w:val="27"/>
          <w:szCs w:val="27"/>
        </w:rPr>
        <w:t xml:space="preserve"> SN8</w:t>
      </w:r>
      <w:r w:rsidR="00702FBA">
        <w:rPr>
          <w:sz w:val="27"/>
          <w:szCs w:val="27"/>
        </w:rPr>
        <w:t> </w:t>
      </w:r>
      <w:r w:rsidRPr="00A7601C">
        <w:rPr>
          <w:sz w:val="27"/>
          <w:szCs w:val="27"/>
        </w:rPr>
        <w:t>400</w:t>
      </w:r>
      <w:r w:rsidR="00702FBA">
        <w:rPr>
          <w:sz w:val="27"/>
          <w:szCs w:val="27"/>
        </w:rPr>
        <w:t xml:space="preserve"> </w:t>
      </w:r>
      <w:r w:rsidRPr="00A7601C">
        <w:rPr>
          <w:sz w:val="27"/>
          <w:szCs w:val="27"/>
        </w:rPr>
        <w:t>х</w:t>
      </w:r>
      <w:r w:rsidR="00702FBA">
        <w:rPr>
          <w:sz w:val="27"/>
          <w:szCs w:val="27"/>
        </w:rPr>
        <w:t xml:space="preserve"> </w:t>
      </w:r>
      <w:r w:rsidRPr="00A7601C">
        <w:rPr>
          <w:sz w:val="27"/>
          <w:szCs w:val="27"/>
        </w:rPr>
        <w:t>26</w:t>
      </w:r>
      <w:r w:rsidR="00CD2837">
        <w:rPr>
          <w:sz w:val="27"/>
          <w:szCs w:val="27"/>
        </w:rPr>
        <w:t xml:space="preserve"> мм</w:t>
      </w:r>
      <w:r w:rsidRPr="00A7601C">
        <w:rPr>
          <w:sz w:val="27"/>
          <w:szCs w:val="27"/>
        </w:rPr>
        <w:t xml:space="preserve"> </w:t>
      </w:r>
      <w:r w:rsidR="00CD2837">
        <w:rPr>
          <w:sz w:val="27"/>
          <w:szCs w:val="27"/>
        </w:rPr>
        <w:t>в соответствии с требованиями</w:t>
      </w:r>
      <w:r w:rsidR="00E146BF">
        <w:rPr>
          <w:sz w:val="27"/>
          <w:szCs w:val="27"/>
        </w:rPr>
        <w:t xml:space="preserve">                  </w:t>
      </w:r>
      <w:r w:rsidRPr="00A7601C">
        <w:rPr>
          <w:sz w:val="27"/>
          <w:szCs w:val="27"/>
        </w:rPr>
        <w:t>ТУ</w:t>
      </w:r>
      <w:r w:rsidR="0093776C" w:rsidRPr="00A7601C">
        <w:rPr>
          <w:sz w:val="27"/>
          <w:szCs w:val="27"/>
        </w:rPr>
        <w:t xml:space="preserve"> </w:t>
      </w:r>
      <w:r w:rsidRPr="00A7601C">
        <w:rPr>
          <w:sz w:val="27"/>
          <w:szCs w:val="27"/>
        </w:rPr>
        <w:t xml:space="preserve">2248-001-73011750-2005 </w:t>
      </w:r>
      <w:r w:rsidR="00CD2837">
        <w:rPr>
          <w:sz w:val="27"/>
          <w:szCs w:val="27"/>
        </w:rPr>
        <w:t xml:space="preserve">«Трубы из полиэтилена </w:t>
      </w:r>
      <w:r w:rsidR="00AA6316">
        <w:rPr>
          <w:sz w:val="27"/>
          <w:szCs w:val="27"/>
        </w:rPr>
        <w:t>с двух</w:t>
      </w:r>
      <w:r w:rsidR="00CD2837">
        <w:rPr>
          <w:sz w:val="27"/>
          <w:szCs w:val="27"/>
        </w:rPr>
        <w:t>слойной профилированной стенкой для безнапорных трубопроводов «</w:t>
      </w:r>
      <w:proofErr w:type="spellStart"/>
      <w:r w:rsidR="00CD2837">
        <w:rPr>
          <w:sz w:val="27"/>
          <w:szCs w:val="27"/>
        </w:rPr>
        <w:t>Корсис</w:t>
      </w:r>
      <w:proofErr w:type="spellEnd"/>
      <w:r w:rsidR="00CD2837">
        <w:rPr>
          <w:sz w:val="27"/>
          <w:szCs w:val="27"/>
        </w:rPr>
        <w:t>» и др.»</w:t>
      </w:r>
      <w:r w:rsidR="00AA6316">
        <w:rPr>
          <w:sz w:val="27"/>
          <w:szCs w:val="27"/>
        </w:rPr>
        <w:t xml:space="preserve"> </w:t>
      </w:r>
      <w:r w:rsidRPr="00A7601C">
        <w:rPr>
          <w:sz w:val="27"/>
          <w:szCs w:val="27"/>
        </w:rPr>
        <w:t>открытым способом по существующей</w:t>
      </w:r>
      <w:r w:rsidR="0093776C" w:rsidRPr="00A7601C">
        <w:rPr>
          <w:sz w:val="27"/>
          <w:szCs w:val="27"/>
        </w:rPr>
        <w:t xml:space="preserve"> канализационной</w:t>
      </w:r>
      <w:r w:rsidRPr="00A7601C">
        <w:rPr>
          <w:sz w:val="27"/>
          <w:szCs w:val="27"/>
        </w:rPr>
        <w:t xml:space="preserve"> сети.</w:t>
      </w:r>
    </w:p>
    <w:p w:rsidR="00F26CC4" w:rsidRPr="00A7601C" w:rsidRDefault="00F26CC4" w:rsidP="00F26CC4">
      <w:pPr>
        <w:tabs>
          <w:tab w:val="left" w:pos="0"/>
        </w:tabs>
        <w:ind w:left="0" w:right="0"/>
        <w:rPr>
          <w:sz w:val="27"/>
          <w:szCs w:val="27"/>
        </w:rPr>
      </w:pPr>
      <w:r w:rsidRPr="00A7601C">
        <w:rPr>
          <w:sz w:val="27"/>
          <w:szCs w:val="27"/>
        </w:rPr>
        <w:t xml:space="preserve">В геоморфологическом отношении </w:t>
      </w:r>
      <w:r w:rsidR="0093776C" w:rsidRPr="00A7601C">
        <w:rPr>
          <w:sz w:val="27"/>
          <w:szCs w:val="27"/>
        </w:rPr>
        <w:t>объе</w:t>
      </w:r>
      <w:proofErr w:type="gramStart"/>
      <w:r w:rsidR="0093776C" w:rsidRPr="00A7601C">
        <w:rPr>
          <w:sz w:val="27"/>
          <w:szCs w:val="27"/>
        </w:rPr>
        <w:t>кт стр</w:t>
      </w:r>
      <w:proofErr w:type="gramEnd"/>
      <w:r w:rsidR="0093776C" w:rsidRPr="00A7601C">
        <w:rPr>
          <w:sz w:val="27"/>
          <w:szCs w:val="27"/>
        </w:rPr>
        <w:t>оительства</w:t>
      </w:r>
      <w:r w:rsidRPr="00A7601C">
        <w:rPr>
          <w:sz w:val="27"/>
          <w:szCs w:val="27"/>
        </w:rPr>
        <w:t xml:space="preserve"> расположен на восточном склоне </w:t>
      </w:r>
      <w:proofErr w:type="spellStart"/>
      <w:r w:rsidRPr="00A7601C">
        <w:rPr>
          <w:sz w:val="27"/>
          <w:szCs w:val="27"/>
        </w:rPr>
        <w:t>сводовой</w:t>
      </w:r>
      <w:proofErr w:type="spellEnd"/>
      <w:r w:rsidRPr="00A7601C">
        <w:rPr>
          <w:sz w:val="27"/>
          <w:szCs w:val="27"/>
        </w:rPr>
        <w:t xml:space="preserve"> части Ставропольской возвышенности и находится на левобережном склоне долины реки Ташла и е</w:t>
      </w:r>
      <w:r w:rsidR="0093776C" w:rsidRPr="00A7601C">
        <w:rPr>
          <w:sz w:val="27"/>
          <w:szCs w:val="27"/>
        </w:rPr>
        <w:t>е</w:t>
      </w:r>
      <w:r w:rsidRPr="00A7601C">
        <w:rPr>
          <w:sz w:val="27"/>
          <w:szCs w:val="27"/>
        </w:rPr>
        <w:t xml:space="preserve"> левого притока реки </w:t>
      </w:r>
      <w:proofErr w:type="spellStart"/>
      <w:r w:rsidRPr="00A7601C">
        <w:rPr>
          <w:sz w:val="27"/>
          <w:szCs w:val="27"/>
        </w:rPr>
        <w:t>Чла</w:t>
      </w:r>
      <w:proofErr w:type="spellEnd"/>
      <w:r w:rsidRPr="00A7601C">
        <w:rPr>
          <w:sz w:val="27"/>
          <w:szCs w:val="27"/>
        </w:rPr>
        <w:t>, на надпойменной террасе.</w:t>
      </w:r>
    </w:p>
    <w:p w:rsidR="007813E5" w:rsidRPr="00A7601C" w:rsidRDefault="00F26CC4" w:rsidP="000F73E3">
      <w:pPr>
        <w:tabs>
          <w:tab w:val="left" w:pos="709"/>
        </w:tabs>
        <w:ind w:left="0" w:right="0" w:firstLine="708"/>
        <w:rPr>
          <w:sz w:val="27"/>
          <w:szCs w:val="27"/>
        </w:rPr>
      </w:pPr>
      <w:r w:rsidRPr="00A7601C">
        <w:rPr>
          <w:sz w:val="27"/>
          <w:szCs w:val="27"/>
        </w:rPr>
        <w:t>4</w:t>
      </w:r>
      <w:r w:rsidR="007813E5" w:rsidRPr="00A7601C">
        <w:rPr>
          <w:sz w:val="27"/>
          <w:szCs w:val="27"/>
        </w:rPr>
        <w:t>.</w:t>
      </w:r>
      <w:r w:rsidR="00702FBA">
        <w:rPr>
          <w:sz w:val="27"/>
          <w:szCs w:val="27"/>
        </w:rPr>
        <w:t> </w:t>
      </w:r>
      <w:r w:rsidR="007813E5" w:rsidRPr="00A7601C">
        <w:rPr>
          <w:sz w:val="27"/>
          <w:szCs w:val="27"/>
        </w:rPr>
        <w:t>Основные технико-экономические показатели проекта планировки терри</w:t>
      </w:r>
      <w:r w:rsidR="000F73E3">
        <w:rPr>
          <w:sz w:val="27"/>
          <w:szCs w:val="27"/>
        </w:rPr>
        <w:t>тории представлены в таблице 1.</w:t>
      </w:r>
    </w:p>
    <w:p w:rsidR="007813E5" w:rsidRPr="00A7601C" w:rsidRDefault="007813E5" w:rsidP="007813E5">
      <w:pPr>
        <w:ind w:left="0" w:right="0"/>
        <w:jc w:val="right"/>
        <w:rPr>
          <w:sz w:val="27"/>
          <w:szCs w:val="27"/>
        </w:rPr>
      </w:pPr>
      <w:r w:rsidRPr="00A7601C">
        <w:rPr>
          <w:sz w:val="27"/>
          <w:szCs w:val="27"/>
        </w:rPr>
        <w:t>Таблица 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37"/>
        <w:gridCol w:w="1417"/>
        <w:gridCol w:w="2435"/>
      </w:tblGrid>
      <w:tr w:rsidR="007813E5" w:rsidRPr="001D1D74" w:rsidTr="001D1D74">
        <w:trPr>
          <w:trHeight w:val="535"/>
        </w:trPr>
        <w:tc>
          <w:tcPr>
            <w:tcW w:w="567" w:type="dxa"/>
            <w:shd w:val="clear" w:color="auto" w:fill="auto"/>
            <w:vAlign w:val="center"/>
          </w:tcPr>
          <w:p w:rsidR="007813E5" w:rsidRPr="001D1D74" w:rsidRDefault="007813E5" w:rsidP="007813E5">
            <w:pPr>
              <w:ind w:left="0" w:right="0" w:firstLine="0"/>
              <w:jc w:val="center"/>
              <w:rPr>
                <w:szCs w:val="22"/>
              </w:rPr>
            </w:pPr>
            <w:r w:rsidRPr="001D1D74">
              <w:rPr>
                <w:sz w:val="22"/>
                <w:szCs w:val="22"/>
              </w:rPr>
              <w:t>№</w:t>
            </w:r>
          </w:p>
          <w:p w:rsidR="0093776C" w:rsidRPr="001D1D74" w:rsidRDefault="0093776C" w:rsidP="007813E5">
            <w:pPr>
              <w:ind w:left="0" w:right="0" w:firstLine="0"/>
              <w:jc w:val="center"/>
              <w:rPr>
                <w:szCs w:val="22"/>
              </w:rPr>
            </w:pPr>
            <w:proofErr w:type="gramStart"/>
            <w:r w:rsidRPr="001D1D74">
              <w:rPr>
                <w:sz w:val="22"/>
                <w:szCs w:val="22"/>
              </w:rPr>
              <w:t>п</w:t>
            </w:r>
            <w:proofErr w:type="gramEnd"/>
            <w:r w:rsidRPr="001D1D74">
              <w:rPr>
                <w:sz w:val="22"/>
                <w:szCs w:val="22"/>
              </w:rPr>
              <w:t>/п</w:t>
            </w:r>
          </w:p>
        </w:tc>
        <w:tc>
          <w:tcPr>
            <w:tcW w:w="4937" w:type="dxa"/>
            <w:shd w:val="clear" w:color="auto" w:fill="auto"/>
            <w:vAlign w:val="center"/>
          </w:tcPr>
          <w:p w:rsidR="007813E5" w:rsidRPr="001D1D74" w:rsidRDefault="007813E5" w:rsidP="007813E5">
            <w:pPr>
              <w:ind w:left="0" w:right="0" w:firstLine="0"/>
              <w:jc w:val="center"/>
              <w:rPr>
                <w:szCs w:val="22"/>
              </w:rPr>
            </w:pPr>
            <w:r w:rsidRPr="001D1D7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13E5" w:rsidRPr="001D1D74" w:rsidRDefault="007813E5" w:rsidP="00AA6316">
            <w:pPr>
              <w:ind w:left="0" w:right="0" w:firstLine="0"/>
              <w:jc w:val="center"/>
              <w:rPr>
                <w:szCs w:val="22"/>
              </w:rPr>
            </w:pPr>
            <w:r w:rsidRPr="001D1D74">
              <w:rPr>
                <w:sz w:val="22"/>
                <w:szCs w:val="22"/>
              </w:rPr>
              <w:t>Ед</w:t>
            </w:r>
            <w:r w:rsidR="00AA6316" w:rsidRPr="001D1D74">
              <w:rPr>
                <w:sz w:val="22"/>
                <w:szCs w:val="22"/>
              </w:rPr>
              <w:t>иница</w:t>
            </w:r>
            <w:r w:rsidRPr="001D1D74">
              <w:rPr>
                <w:sz w:val="22"/>
                <w:szCs w:val="22"/>
              </w:rPr>
              <w:t xml:space="preserve"> изм</w:t>
            </w:r>
            <w:r w:rsidR="00AA6316" w:rsidRPr="001D1D74">
              <w:rPr>
                <w:sz w:val="22"/>
                <w:szCs w:val="22"/>
              </w:rPr>
              <w:t>ерения</w:t>
            </w:r>
          </w:p>
        </w:tc>
        <w:tc>
          <w:tcPr>
            <w:tcW w:w="2435" w:type="dxa"/>
            <w:shd w:val="clear" w:color="auto" w:fill="auto"/>
            <w:vAlign w:val="center"/>
          </w:tcPr>
          <w:p w:rsidR="007813E5" w:rsidRPr="001D1D74" w:rsidRDefault="007813E5" w:rsidP="007813E5">
            <w:pPr>
              <w:ind w:left="0" w:right="0" w:firstLine="0"/>
              <w:jc w:val="center"/>
              <w:rPr>
                <w:szCs w:val="22"/>
              </w:rPr>
            </w:pPr>
            <w:r w:rsidRPr="001D1D74">
              <w:rPr>
                <w:sz w:val="22"/>
                <w:szCs w:val="22"/>
              </w:rPr>
              <w:t>Количество</w:t>
            </w:r>
          </w:p>
        </w:tc>
      </w:tr>
      <w:tr w:rsidR="007813E5" w:rsidRPr="001D1D74" w:rsidTr="001D1D74">
        <w:tc>
          <w:tcPr>
            <w:tcW w:w="567" w:type="dxa"/>
            <w:shd w:val="clear" w:color="auto" w:fill="auto"/>
            <w:vAlign w:val="center"/>
          </w:tcPr>
          <w:p w:rsidR="007813E5" w:rsidRPr="001D1D74" w:rsidRDefault="007813E5" w:rsidP="007813E5">
            <w:pPr>
              <w:ind w:left="0" w:right="0" w:firstLine="34"/>
              <w:jc w:val="center"/>
              <w:rPr>
                <w:szCs w:val="22"/>
              </w:rPr>
            </w:pPr>
            <w:r w:rsidRPr="001D1D74">
              <w:rPr>
                <w:sz w:val="22"/>
                <w:szCs w:val="22"/>
              </w:rPr>
              <w:t>1</w:t>
            </w:r>
            <w:r w:rsidR="0093776C" w:rsidRPr="001D1D74">
              <w:rPr>
                <w:sz w:val="22"/>
                <w:szCs w:val="22"/>
              </w:rPr>
              <w:t>.</w:t>
            </w:r>
          </w:p>
        </w:tc>
        <w:tc>
          <w:tcPr>
            <w:tcW w:w="4937" w:type="dxa"/>
            <w:shd w:val="clear" w:color="auto" w:fill="auto"/>
            <w:vAlign w:val="center"/>
          </w:tcPr>
          <w:p w:rsidR="007813E5" w:rsidRPr="001D1D74" w:rsidRDefault="007813E5" w:rsidP="007813E5">
            <w:pPr>
              <w:ind w:left="0" w:right="0" w:firstLine="0"/>
              <w:jc w:val="left"/>
              <w:rPr>
                <w:szCs w:val="22"/>
              </w:rPr>
            </w:pPr>
            <w:r w:rsidRPr="001D1D74">
              <w:rPr>
                <w:sz w:val="22"/>
                <w:szCs w:val="22"/>
              </w:rPr>
              <w:t>Территория в границах проек</w:t>
            </w:r>
            <w:r w:rsidR="0093776C" w:rsidRPr="001D1D74">
              <w:rPr>
                <w:sz w:val="22"/>
                <w:szCs w:val="22"/>
              </w:rPr>
              <w:t>та планировки территории, 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13E5" w:rsidRPr="001D1D74" w:rsidRDefault="007813E5" w:rsidP="007813E5">
            <w:pPr>
              <w:ind w:left="0" w:right="0" w:firstLine="0"/>
              <w:jc w:val="center"/>
              <w:rPr>
                <w:szCs w:val="22"/>
              </w:rPr>
            </w:pPr>
            <w:r w:rsidRPr="001D1D74">
              <w:rPr>
                <w:sz w:val="22"/>
                <w:szCs w:val="22"/>
              </w:rPr>
              <w:t>кв. м</w:t>
            </w:r>
          </w:p>
        </w:tc>
        <w:tc>
          <w:tcPr>
            <w:tcW w:w="2435" w:type="dxa"/>
            <w:shd w:val="clear" w:color="auto" w:fill="auto"/>
            <w:vAlign w:val="center"/>
          </w:tcPr>
          <w:p w:rsidR="007813E5" w:rsidRPr="001D1D74" w:rsidRDefault="007813E5" w:rsidP="007813E5">
            <w:pPr>
              <w:ind w:left="0" w:right="0" w:firstLine="0"/>
              <w:jc w:val="center"/>
              <w:rPr>
                <w:szCs w:val="22"/>
              </w:rPr>
            </w:pPr>
            <w:r w:rsidRPr="001D1D74">
              <w:rPr>
                <w:sz w:val="22"/>
                <w:szCs w:val="22"/>
              </w:rPr>
              <w:t>5352,63</w:t>
            </w:r>
          </w:p>
        </w:tc>
      </w:tr>
    </w:tbl>
    <w:p w:rsidR="00E544B1" w:rsidRPr="00A7601C" w:rsidRDefault="00F26CC4" w:rsidP="00EF5566">
      <w:pPr>
        <w:pStyle w:val="aff1"/>
        <w:tabs>
          <w:tab w:val="left" w:pos="6663"/>
        </w:tabs>
        <w:ind w:left="0" w:right="-31" w:firstLine="709"/>
        <w:jc w:val="both"/>
        <w:rPr>
          <w:sz w:val="27"/>
          <w:szCs w:val="27"/>
        </w:rPr>
      </w:pPr>
      <w:r w:rsidRPr="00A7601C">
        <w:rPr>
          <w:sz w:val="27"/>
          <w:szCs w:val="27"/>
        </w:rPr>
        <w:t>5</w:t>
      </w:r>
      <w:r w:rsidR="006E2ACE" w:rsidRPr="00A7601C">
        <w:rPr>
          <w:sz w:val="27"/>
          <w:szCs w:val="27"/>
        </w:rPr>
        <w:t>.</w:t>
      </w:r>
      <w:r w:rsidR="00702FBA">
        <w:rPr>
          <w:sz w:val="27"/>
          <w:szCs w:val="27"/>
        </w:rPr>
        <w:t> </w:t>
      </w:r>
      <w:r w:rsidR="00C66174">
        <w:rPr>
          <w:sz w:val="27"/>
          <w:szCs w:val="27"/>
        </w:rPr>
        <w:t>Перечень к</w:t>
      </w:r>
      <w:r w:rsidR="00E544B1" w:rsidRPr="00A7601C">
        <w:rPr>
          <w:sz w:val="27"/>
          <w:szCs w:val="27"/>
        </w:rPr>
        <w:t xml:space="preserve">оординат поворотных точек </w:t>
      </w:r>
      <w:r w:rsidR="00AE22CE" w:rsidRPr="00A7601C">
        <w:rPr>
          <w:sz w:val="27"/>
          <w:szCs w:val="27"/>
        </w:rPr>
        <w:t xml:space="preserve">красных линий </w:t>
      </w:r>
      <w:r w:rsidR="00E544B1" w:rsidRPr="00A7601C">
        <w:rPr>
          <w:sz w:val="27"/>
          <w:szCs w:val="27"/>
        </w:rPr>
        <w:t xml:space="preserve">приведен в приложении </w:t>
      </w:r>
      <w:r w:rsidR="00496AE3" w:rsidRPr="00A7601C">
        <w:rPr>
          <w:sz w:val="27"/>
          <w:szCs w:val="27"/>
        </w:rPr>
        <w:t>1</w:t>
      </w:r>
      <w:r w:rsidR="00E544B1" w:rsidRPr="00A7601C">
        <w:rPr>
          <w:sz w:val="27"/>
          <w:szCs w:val="27"/>
        </w:rPr>
        <w:t xml:space="preserve"> к документации по планировке территории (проекту планировки территории, проекту межевания территории) </w:t>
      </w:r>
      <w:r w:rsidR="007813E5" w:rsidRPr="00A7601C">
        <w:rPr>
          <w:rFonts w:eastAsia="Calibri"/>
          <w:sz w:val="27"/>
          <w:szCs w:val="27"/>
        </w:rPr>
        <w:t>по улице Попова на участке от улицы Азовской до улицы Лесной</w:t>
      </w:r>
      <w:r w:rsidR="007813E5" w:rsidRPr="00A7601C">
        <w:rPr>
          <w:sz w:val="27"/>
          <w:szCs w:val="27"/>
        </w:rPr>
        <w:t xml:space="preserve"> города Ставрополя</w:t>
      </w:r>
      <w:r w:rsidR="00E544B1" w:rsidRPr="00A7601C">
        <w:rPr>
          <w:sz w:val="27"/>
          <w:szCs w:val="27"/>
        </w:rPr>
        <w:t>.</w:t>
      </w:r>
    </w:p>
    <w:p w:rsidR="006E2ACE" w:rsidRPr="00A7601C" w:rsidRDefault="006E2ACE" w:rsidP="006E2ACE">
      <w:pPr>
        <w:tabs>
          <w:tab w:val="left" w:pos="6663"/>
        </w:tabs>
        <w:ind w:right="-31"/>
        <w:rPr>
          <w:sz w:val="27"/>
          <w:szCs w:val="27"/>
        </w:rPr>
      </w:pPr>
    </w:p>
    <w:p w:rsidR="006E2ACE" w:rsidRPr="00A7601C" w:rsidRDefault="006E2ACE" w:rsidP="00D679E8">
      <w:pPr>
        <w:suppressAutoHyphens/>
        <w:spacing w:line="240" w:lineRule="exact"/>
        <w:ind w:left="0" w:right="-2" w:firstLine="0"/>
        <w:contextualSpacing/>
        <w:jc w:val="center"/>
        <w:rPr>
          <w:rFonts w:eastAsia="Calibri"/>
          <w:bCs/>
          <w:sz w:val="27"/>
          <w:szCs w:val="27"/>
        </w:rPr>
      </w:pPr>
      <w:r w:rsidRPr="00A7601C">
        <w:rPr>
          <w:rFonts w:eastAsia="Calibri"/>
          <w:bCs/>
          <w:sz w:val="27"/>
          <w:szCs w:val="27"/>
        </w:rPr>
        <w:t>Документация</w:t>
      </w:r>
    </w:p>
    <w:p w:rsidR="006E2ACE" w:rsidRPr="00A7601C" w:rsidRDefault="006E2ACE" w:rsidP="00D679E8">
      <w:pPr>
        <w:suppressAutoHyphens/>
        <w:spacing w:line="240" w:lineRule="exact"/>
        <w:ind w:left="0" w:right="-2" w:firstLine="0"/>
        <w:contextualSpacing/>
        <w:jc w:val="center"/>
        <w:rPr>
          <w:bCs/>
          <w:sz w:val="27"/>
          <w:szCs w:val="27"/>
        </w:rPr>
      </w:pPr>
      <w:r w:rsidRPr="00A7601C">
        <w:rPr>
          <w:rFonts w:eastAsia="Calibri"/>
          <w:bCs/>
          <w:sz w:val="27"/>
          <w:szCs w:val="27"/>
        </w:rPr>
        <w:t xml:space="preserve">по планировке территории (проект межевания территории) </w:t>
      </w:r>
      <w:r w:rsidR="007813E5" w:rsidRPr="00A7601C">
        <w:rPr>
          <w:rFonts w:eastAsia="Calibri"/>
          <w:sz w:val="27"/>
          <w:szCs w:val="27"/>
        </w:rPr>
        <w:t xml:space="preserve">по улице Попова </w:t>
      </w:r>
      <w:r w:rsidR="00D679E8">
        <w:rPr>
          <w:rFonts w:eastAsia="Calibri"/>
          <w:sz w:val="27"/>
          <w:szCs w:val="27"/>
        </w:rPr>
        <w:br/>
      </w:r>
      <w:r w:rsidR="007813E5" w:rsidRPr="00A7601C">
        <w:rPr>
          <w:rFonts w:eastAsia="Calibri"/>
          <w:sz w:val="27"/>
          <w:szCs w:val="27"/>
        </w:rPr>
        <w:t>на участке от улицы Азовской до улицы Лесной</w:t>
      </w:r>
      <w:r w:rsidR="007813E5" w:rsidRPr="00A7601C">
        <w:rPr>
          <w:sz w:val="27"/>
          <w:szCs w:val="27"/>
        </w:rPr>
        <w:t xml:space="preserve"> города Ставрополя</w:t>
      </w:r>
    </w:p>
    <w:p w:rsidR="0095228D" w:rsidRPr="00A7601C" w:rsidRDefault="0095228D" w:rsidP="00D679E8">
      <w:pPr>
        <w:suppressAutoHyphens/>
        <w:spacing w:line="240" w:lineRule="exact"/>
        <w:ind w:left="1040" w:right="-2"/>
        <w:contextualSpacing/>
        <w:jc w:val="center"/>
        <w:rPr>
          <w:bCs/>
          <w:sz w:val="27"/>
          <w:szCs w:val="27"/>
        </w:rPr>
      </w:pPr>
    </w:p>
    <w:p w:rsidR="006E2ACE" w:rsidRPr="00A7601C" w:rsidRDefault="00F26CC4" w:rsidP="006E2ACE">
      <w:pPr>
        <w:autoSpaceDE w:val="0"/>
        <w:autoSpaceDN w:val="0"/>
        <w:adjustRightInd w:val="0"/>
        <w:ind w:left="0" w:right="-2"/>
        <w:contextualSpacing/>
        <w:rPr>
          <w:sz w:val="27"/>
          <w:szCs w:val="27"/>
        </w:rPr>
      </w:pPr>
      <w:r w:rsidRPr="00A7601C">
        <w:rPr>
          <w:sz w:val="27"/>
          <w:szCs w:val="27"/>
        </w:rPr>
        <w:t>6</w:t>
      </w:r>
      <w:r w:rsidR="006E2ACE" w:rsidRPr="00A7601C">
        <w:rPr>
          <w:sz w:val="27"/>
          <w:szCs w:val="27"/>
        </w:rPr>
        <w:t>.</w:t>
      </w:r>
      <w:r w:rsidR="00702FBA">
        <w:rPr>
          <w:sz w:val="27"/>
          <w:szCs w:val="27"/>
        </w:rPr>
        <w:t> </w:t>
      </w:r>
      <w:r w:rsidR="006E2ACE" w:rsidRPr="00A7601C">
        <w:rPr>
          <w:sz w:val="27"/>
          <w:szCs w:val="27"/>
        </w:rPr>
        <w:t xml:space="preserve">Документация по планировке территории (проект межевания территории) </w:t>
      </w:r>
      <w:r w:rsidR="007813E5" w:rsidRPr="00A7601C">
        <w:rPr>
          <w:rFonts w:eastAsia="Calibri"/>
          <w:sz w:val="27"/>
          <w:szCs w:val="27"/>
        </w:rPr>
        <w:t>по улице Попова на участке от улицы Азовской до улицы Лесной</w:t>
      </w:r>
      <w:r w:rsidR="007813E5" w:rsidRPr="00A7601C">
        <w:rPr>
          <w:sz w:val="27"/>
          <w:szCs w:val="27"/>
        </w:rPr>
        <w:t xml:space="preserve"> города Ставрополя </w:t>
      </w:r>
      <w:r w:rsidR="006E2ACE" w:rsidRPr="00A7601C">
        <w:rPr>
          <w:sz w:val="27"/>
          <w:szCs w:val="27"/>
        </w:rPr>
        <w:t xml:space="preserve">(далее – проект межевания территории) </w:t>
      </w:r>
      <w:r w:rsidR="00AB54B7" w:rsidRPr="00A7601C">
        <w:rPr>
          <w:sz w:val="27"/>
          <w:szCs w:val="27"/>
        </w:rPr>
        <w:t xml:space="preserve">разработана в целях реконструкции </w:t>
      </w:r>
      <w:r w:rsidR="00286C9C">
        <w:rPr>
          <w:sz w:val="27"/>
          <w:szCs w:val="27"/>
        </w:rPr>
        <w:t>объекта строительства</w:t>
      </w:r>
      <w:r w:rsidR="00AB54B7" w:rsidRPr="00A7601C">
        <w:rPr>
          <w:sz w:val="27"/>
          <w:szCs w:val="27"/>
        </w:rPr>
        <w:t xml:space="preserve"> муниципальным унитарным предприятием «ВОДОКАНАЛ» города Ставрополя.</w:t>
      </w:r>
    </w:p>
    <w:p w:rsidR="006E2ACE" w:rsidRPr="00A7601C" w:rsidRDefault="006E2ACE" w:rsidP="006E2ACE">
      <w:pPr>
        <w:widowControl w:val="0"/>
        <w:tabs>
          <w:tab w:val="left" w:pos="709"/>
          <w:tab w:val="left" w:pos="9355"/>
        </w:tabs>
        <w:ind w:left="0" w:right="-1"/>
        <w:outlineLvl w:val="2"/>
        <w:rPr>
          <w:color w:val="000000"/>
          <w:sz w:val="27"/>
          <w:szCs w:val="27"/>
        </w:rPr>
      </w:pPr>
      <w:r w:rsidRPr="00A7601C">
        <w:rPr>
          <w:color w:val="000000"/>
          <w:sz w:val="27"/>
          <w:szCs w:val="27"/>
        </w:rPr>
        <w:t>Проект межевания территории выполнен в соответствии с требованиями Градостроительно</w:t>
      </w:r>
      <w:r w:rsidR="00AB54B7" w:rsidRPr="00A7601C">
        <w:rPr>
          <w:color w:val="000000"/>
          <w:sz w:val="27"/>
          <w:szCs w:val="27"/>
        </w:rPr>
        <w:t>го кодекса Российской Федерации</w:t>
      </w:r>
      <w:r w:rsidRPr="00A7601C">
        <w:rPr>
          <w:color w:val="000000"/>
          <w:sz w:val="27"/>
          <w:szCs w:val="27"/>
        </w:rPr>
        <w:t xml:space="preserve"> на основании:</w:t>
      </w:r>
    </w:p>
    <w:p w:rsidR="006E2ACE" w:rsidRPr="00A7601C" w:rsidRDefault="006E2ACE" w:rsidP="006E2ACE">
      <w:pPr>
        <w:widowControl w:val="0"/>
        <w:tabs>
          <w:tab w:val="left" w:pos="709"/>
          <w:tab w:val="left" w:pos="9355"/>
        </w:tabs>
        <w:ind w:left="0" w:right="-1"/>
        <w:outlineLvl w:val="2"/>
        <w:rPr>
          <w:color w:val="000000"/>
          <w:sz w:val="27"/>
          <w:szCs w:val="27"/>
        </w:rPr>
      </w:pPr>
      <w:r w:rsidRPr="00A7601C">
        <w:rPr>
          <w:color w:val="000000"/>
          <w:sz w:val="27"/>
          <w:szCs w:val="27"/>
        </w:rPr>
        <w:t>генерального плана;</w:t>
      </w:r>
    </w:p>
    <w:p w:rsidR="006E2ACE" w:rsidRPr="00A7601C" w:rsidRDefault="006E2ACE" w:rsidP="006E2ACE">
      <w:pPr>
        <w:widowControl w:val="0"/>
        <w:tabs>
          <w:tab w:val="left" w:pos="709"/>
          <w:tab w:val="left" w:pos="9355"/>
        </w:tabs>
        <w:ind w:left="0" w:right="-1"/>
        <w:outlineLvl w:val="2"/>
        <w:rPr>
          <w:color w:val="000000"/>
          <w:sz w:val="27"/>
          <w:szCs w:val="27"/>
        </w:rPr>
      </w:pPr>
      <w:r w:rsidRPr="00A7601C">
        <w:rPr>
          <w:color w:val="000000"/>
          <w:sz w:val="27"/>
          <w:szCs w:val="27"/>
        </w:rPr>
        <w:t xml:space="preserve">Правил; </w:t>
      </w:r>
    </w:p>
    <w:p w:rsidR="006E2ACE" w:rsidRDefault="006E2ACE" w:rsidP="006E2ACE">
      <w:pPr>
        <w:widowControl w:val="0"/>
        <w:ind w:left="0" w:right="-1"/>
        <w:rPr>
          <w:sz w:val="27"/>
          <w:szCs w:val="27"/>
        </w:rPr>
      </w:pPr>
      <w:r w:rsidRPr="00A7601C">
        <w:rPr>
          <w:bCs/>
          <w:sz w:val="27"/>
          <w:szCs w:val="27"/>
        </w:rPr>
        <w:t>СП 42.13330.2016. Свод Правил. «Градостроительство</w:t>
      </w:r>
      <w:r w:rsidRPr="00A7601C">
        <w:rPr>
          <w:sz w:val="27"/>
          <w:szCs w:val="27"/>
        </w:rPr>
        <w:t xml:space="preserve">. Планировка и застройка городских и сельских поселений. Актуализированная редакция </w:t>
      </w:r>
      <w:r w:rsidRPr="00A7601C">
        <w:rPr>
          <w:sz w:val="27"/>
          <w:szCs w:val="27"/>
        </w:rPr>
        <w:br/>
        <w:t>СНиП 2.07.01-89*»;</w:t>
      </w:r>
    </w:p>
    <w:p w:rsidR="00AE22CE" w:rsidRPr="00A7601C" w:rsidRDefault="00AE22CE" w:rsidP="006E2ACE">
      <w:pPr>
        <w:widowControl w:val="0"/>
        <w:ind w:left="0" w:right="-1"/>
        <w:rPr>
          <w:sz w:val="27"/>
          <w:szCs w:val="27"/>
        </w:rPr>
      </w:pPr>
      <w:r w:rsidRPr="00A7601C">
        <w:rPr>
          <w:sz w:val="27"/>
          <w:szCs w:val="27"/>
        </w:rPr>
        <w:t xml:space="preserve">СП 47.13330.2016. Свод правил. «Инженерные изыскания для строительства. Основные положения. Актуализированная редакция </w:t>
      </w:r>
      <w:r w:rsidRPr="00A7601C">
        <w:rPr>
          <w:sz w:val="27"/>
          <w:szCs w:val="27"/>
        </w:rPr>
        <w:br/>
        <w:t>СНиП 11-02-96».</w:t>
      </w:r>
    </w:p>
    <w:p w:rsidR="006E2ACE" w:rsidRPr="00A7601C" w:rsidRDefault="006E2ACE" w:rsidP="000447DB">
      <w:pPr>
        <w:autoSpaceDE w:val="0"/>
        <w:autoSpaceDN w:val="0"/>
        <w:adjustRightInd w:val="0"/>
        <w:ind w:left="0" w:right="-2"/>
        <w:contextualSpacing/>
        <w:rPr>
          <w:rFonts w:eastAsia="Calibri"/>
          <w:bCs/>
          <w:sz w:val="27"/>
          <w:szCs w:val="27"/>
        </w:rPr>
      </w:pPr>
      <w:r w:rsidRPr="00A7601C">
        <w:rPr>
          <w:rFonts w:eastAsia="Calibri"/>
          <w:bCs/>
          <w:sz w:val="27"/>
          <w:szCs w:val="27"/>
        </w:rPr>
        <w:t xml:space="preserve">Для разработки проекта межевания территории были использованы следующие исходные данные: </w:t>
      </w:r>
    </w:p>
    <w:p w:rsidR="00AA00D2" w:rsidRPr="00A7601C" w:rsidRDefault="006E2ACE" w:rsidP="000447DB">
      <w:pPr>
        <w:widowControl w:val="0"/>
        <w:autoSpaceDE w:val="0"/>
        <w:autoSpaceDN w:val="0"/>
        <w:adjustRightInd w:val="0"/>
        <w:ind w:left="0" w:right="-2"/>
        <w:contextualSpacing/>
        <w:rPr>
          <w:rFonts w:eastAsia="Calibri"/>
          <w:color w:val="000000"/>
          <w:sz w:val="27"/>
          <w:szCs w:val="27"/>
        </w:rPr>
      </w:pPr>
      <w:r w:rsidRPr="00A7601C">
        <w:rPr>
          <w:rFonts w:eastAsia="Calibri"/>
          <w:color w:val="000000"/>
          <w:sz w:val="27"/>
          <w:szCs w:val="27"/>
        </w:rPr>
        <w:t xml:space="preserve">топографическая съемка, масштаб 1:500; </w:t>
      </w:r>
    </w:p>
    <w:p w:rsidR="006E2ACE" w:rsidRPr="00A7601C" w:rsidRDefault="006E2ACE" w:rsidP="000447DB">
      <w:pPr>
        <w:widowControl w:val="0"/>
        <w:autoSpaceDE w:val="0"/>
        <w:autoSpaceDN w:val="0"/>
        <w:adjustRightInd w:val="0"/>
        <w:ind w:left="0" w:right="-2"/>
        <w:contextualSpacing/>
        <w:rPr>
          <w:rFonts w:eastAsia="Calibri"/>
          <w:b/>
          <w:caps/>
          <w:kern w:val="28"/>
          <w:sz w:val="27"/>
          <w:szCs w:val="27"/>
        </w:rPr>
      </w:pPr>
      <w:r w:rsidRPr="00A7601C">
        <w:rPr>
          <w:rFonts w:eastAsia="Calibri"/>
          <w:color w:val="000000"/>
          <w:sz w:val="27"/>
          <w:szCs w:val="27"/>
        </w:rPr>
        <w:t xml:space="preserve">сведения государственного кадастра недвижимости об объекте </w:t>
      </w:r>
      <w:r w:rsidRPr="00A7601C">
        <w:rPr>
          <w:rFonts w:eastAsia="Calibri"/>
          <w:color w:val="000000"/>
          <w:sz w:val="27"/>
          <w:szCs w:val="27"/>
        </w:rPr>
        <w:lastRenderedPageBreak/>
        <w:t>строительства.</w:t>
      </w:r>
    </w:p>
    <w:p w:rsidR="0095228D" w:rsidRPr="00A7601C" w:rsidRDefault="000447DB" w:rsidP="000447DB">
      <w:pPr>
        <w:tabs>
          <w:tab w:val="left" w:pos="0"/>
          <w:tab w:val="left" w:pos="3544"/>
        </w:tabs>
        <w:ind w:left="0" w:right="-2"/>
        <w:rPr>
          <w:sz w:val="27"/>
          <w:szCs w:val="27"/>
        </w:rPr>
      </w:pPr>
      <w:r w:rsidRPr="00A7601C">
        <w:rPr>
          <w:sz w:val="27"/>
          <w:szCs w:val="27"/>
        </w:rPr>
        <w:t>7</w:t>
      </w:r>
      <w:r w:rsidR="006E2ACE" w:rsidRPr="00A7601C">
        <w:rPr>
          <w:sz w:val="27"/>
          <w:szCs w:val="27"/>
        </w:rPr>
        <w:t xml:space="preserve">. Цели и задачи разработки проекта межевания территории: </w:t>
      </w:r>
    </w:p>
    <w:p w:rsidR="00987142" w:rsidRPr="00A7601C" w:rsidRDefault="00987142" w:rsidP="000447DB">
      <w:pPr>
        <w:tabs>
          <w:tab w:val="left" w:pos="0"/>
          <w:tab w:val="left" w:pos="1560"/>
          <w:tab w:val="left" w:pos="3544"/>
        </w:tabs>
        <w:ind w:left="0" w:right="-2"/>
        <w:rPr>
          <w:sz w:val="27"/>
          <w:szCs w:val="27"/>
        </w:rPr>
      </w:pPr>
      <w:bookmarkStart w:id="1" w:name="_Toc498318712"/>
      <w:bookmarkStart w:id="2" w:name="_Toc507324559"/>
      <w:bookmarkStart w:id="3" w:name="_Toc507410061"/>
      <w:bookmarkStart w:id="4" w:name="_Toc529187990"/>
      <w:bookmarkStart w:id="5" w:name="_Toc3974418"/>
      <w:bookmarkStart w:id="6" w:name="_Toc40065382"/>
      <w:bookmarkStart w:id="7" w:name="_Toc220242817"/>
      <w:bookmarkStart w:id="8" w:name="_Toc350412619"/>
      <w:bookmarkStart w:id="9" w:name="_Toc350951291"/>
      <w:bookmarkStart w:id="10" w:name="_Toc453861433"/>
      <w:bookmarkStart w:id="11" w:name="_Toc453861483"/>
      <w:bookmarkStart w:id="12" w:name="_Toc453861758"/>
      <w:r w:rsidRPr="00A7601C">
        <w:rPr>
          <w:sz w:val="27"/>
          <w:szCs w:val="27"/>
        </w:rPr>
        <w:t xml:space="preserve">установление правового регулирования </w:t>
      </w:r>
      <w:r w:rsidR="00286C9C">
        <w:rPr>
          <w:sz w:val="27"/>
          <w:szCs w:val="27"/>
        </w:rPr>
        <w:t xml:space="preserve">образуемого </w:t>
      </w:r>
      <w:r w:rsidRPr="00A7601C">
        <w:rPr>
          <w:sz w:val="27"/>
          <w:szCs w:val="27"/>
        </w:rPr>
        <w:t>земельн</w:t>
      </w:r>
      <w:r w:rsidR="00286C9C">
        <w:rPr>
          <w:sz w:val="27"/>
          <w:szCs w:val="27"/>
        </w:rPr>
        <w:t>ого</w:t>
      </w:r>
      <w:r w:rsidRPr="00A7601C">
        <w:rPr>
          <w:sz w:val="27"/>
          <w:szCs w:val="27"/>
        </w:rPr>
        <w:t xml:space="preserve"> участк</w:t>
      </w:r>
      <w:r w:rsidR="00286C9C">
        <w:rPr>
          <w:sz w:val="27"/>
          <w:szCs w:val="27"/>
        </w:rPr>
        <w:t>а</w:t>
      </w:r>
      <w:r w:rsidR="00286C9C" w:rsidRPr="00286C9C">
        <w:rPr>
          <w:sz w:val="27"/>
          <w:szCs w:val="27"/>
        </w:rPr>
        <w:t xml:space="preserve"> под объе</w:t>
      </w:r>
      <w:proofErr w:type="gramStart"/>
      <w:r w:rsidR="00286C9C" w:rsidRPr="00286C9C">
        <w:rPr>
          <w:sz w:val="27"/>
          <w:szCs w:val="27"/>
        </w:rPr>
        <w:t>кт стр</w:t>
      </w:r>
      <w:proofErr w:type="gramEnd"/>
      <w:r w:rsidR="00286C9C" w:rsidRPr="00286C9C">
        <w:rPr>
          <w:sz w:val="27"/>
          <w:szCs w:val="27"/>
        </w:rPr>
        <w:t>оительства</w:t>
      </w:r>
      <w:r w:rsidRPr="00A7601C">
        <w:rPr>
          <w:sz w:val="27"/>
          <w:szCs w:val="27"/>
        </w:rPr>
        <w:t>;</w:t>
      </w:r>
    </w:p>
    <w:p w:rsidR="00987142" w:rsidRPr="00A7601C" w:rsidRDefault="00987142" w:rsidP="000447DB">
      <w:pPr>
        <w:tabs>
          <w:tab w:val="left" w:pos="0"/>
          <w:tab w:val="left" w:pos="1560"/>
          <w:tab w:val="left" w:pos="3544"/>
        </w:tabs>
        <w:ind w:left="0" w:right="-2"/>
        <w:rPr>
          <w:sz w:val="27"/>
          <w:szCs w:val="27"/>
        </w:rPr>
      </w:pPr>
      <w:r w:rsidRPr="00A7601C">
        <w:rPr>
          <w:sz w:val="27"/>
          <w:szCs w:val="27"/>
        </w:rPr>
        <w:t>установление границ застроенных земельных участков и границ незастроенных земельных участков, оценка изъятия земельных участков;</w:t>
      </w:r>
    </w:p>
    <w:p w:rsidR="00987142" w:rsidRPr="00A7601C" w:rsidRDefault="00987142" w:rsidP="000447DB">
      <w:pPr>
        <w:tabs>
          <w:tab w:val="left" w:pos="0"/>
          <w:tab w:val="left" w:pos="1560"/>
          <w:tab w:val="left" w:pos="3544"/>
        </w:tabs>
        <w:ind w:left="0" w:right="-2"/>
        <w:rPr>
          <w:sz w:val="27"/>
          <w:szCs w:val="27"/>
        </w:rPr>
      </w:pPr>
      <w:r w:rsidRPr="00A7601C">
        <w:rPr>
          <w:sz w:val="27"/>
          <w:szCs w:val="27"/>
        </w:rPr>
        <w:t>определение и установление границ сервитутов;</w:t>
      </w:r>
    </w:p>
    <w:p w:rsidR="00987142" w:rsidRPr="00A7601C" w:rsidRDefault="00987142" w:rsidP="000447DB">
      <w:pPr>
        <w:tabs>
          <w:tab w:val="left" w:pos="0"/>
          <w:tab w:val="left" w:pos="1560"/>
          <w:tab w:val="left" w:pos="3544"/>
        </w:tabs>
        <w:ind w:left="0" w:right="-2"/>
        <w:rPr>
          <w:sz w:val="27"/>
          <w:szCs w:val="27"/>
        </w:rPr>
      </w:pPr>
      <w:r w:rsidRPr="00A7601C">
        <w:rPr>
          <w:sz w:val="27"/>
          <w:szCs w:val="27"/>
        </w:rPr>
        <w:t xml:space="preserve">повышение </w:t>
      </w:r>
      <w:proofErr w:type="gramStart"/>
      <w:r w:rsidRPr="00A7601C">
        <w:rPr>
          <w:sz w:val="27"/>
          <w:szCs w:val="27"/>
        </w:rPr>
        <w:t>эффективности использования территории города Ставрополя</w:t>
      </w:r>
      <w:proofErr w:type="gramEnd"/>
      <w:r w:rsidRPr="00A7601C">
        <w:rPr>
          <w:sz w:val="27"/>
          <w:szCs w:val="27"/>
        </w:rPr>
        <w:t>.</w:t>
      </w:r>
    </w:p>
    <w:p w:rsidR="006E2ACE" w:rsidRPr="00A7601C" w:rsidRDefault="00987142" w:rsidP="000447DB">
      <w:pPr>
        <w:tabs>
          <w:tab w:val="left" w:pos="0"/>
          <w:tab w:val="left" w:pos="3544"/>
        </w:tabs>
        <w:ind w:left="0" w:right="-2"/>
        <w:rPr>
          <w:sz w:val="27"/>
          <w:szCs w:val="27"/>
        </w:rPr>
      </w:pPr>
      <w:r w:rsidRPr="00A7601C">
        <w:rPr>
          <w:sz w:val="27"/>
          <w:szCs w:val="27"/>
        </w:rPr>
        <w:t xml:space="preserve">Задачами подготовки проекта межевания территории является анализ фактического землепользования и разработка проектных решений по координированию красных линий и </w:t>
      </w:r>
      <w:r w:rsidR="005160FC" w:rsidRPr="00A7601C">
        <w:rPr>
          <w:sz w:val="27"/>
          <w:szCs w:val="27"/>
        </w:rPr>
        <w:t>образуемого</w:t>
      </w:r>
      <w:r w:rsidRPr="00A7601C">
        <w:rPr>
          <w:sz w:val="27"/>
          <w:szCs w:val="27"/>
        </w:rPr>
        <w:t xml:space="preserve"> земельн</w:t>
      </w:r>
      <w:r w:rsidR="005160FC" w:rsidRPr="00A7601C">
        <w:rPr>
          <w:sz w:val="27"/>
          <w:szCs w:val="27"/>
        </w:rPr>
        <w:t>ого</w:t>
      </w:r>
      <w:r w:rsidRPr="00A7601C">
        <w:rPr>
          <w:sz w:val="27"/>
          <w:szCs w:val="27"/>
        </w:rPr>
        <w:t xml:space="preserve"> участк</w:t>
      </w:r>
      <w:r w:rsidR="005160FC" w:rsidRPr="00A7601C">
        <w:rPr>
          <w:sz w:val="27"/>
          <w:szCs w:val="27"/>
        </w:rPr>
        <w:t>а</w:t>
      </w:r>
      <w:r w:rsidR="00AB54B7" w:rsidRPr="00A7601C">
        <w:rPr>
          <w:sz w:val="27"/>
          <w:szCs w:val="27"/>
        </w:rPr>
        <w:t xml:space="preserve"> под объе</w:t>
      </w:r>
      <w:proofErr w:type="gramStart"/>
      <w:r w:rsidR="00AB54B7" w:rsidRPr="00A7601C">
        <w:rPr>
          <w:sz w:val="27"/>
          <w:szCs w:val="27"/>
        </w:rPr>
        <w:t>кт стр</w:t>
      </w:r>
      <w:proofErr w:type="gramEnd"/>
      <w:r w:rsidR="00AB54B7" w:rsidRPr="00A7601C">
        <w:rPr>
          <w:sz w:val="27"/>
          <w:szCs w:val="27"/>
        </w:rPr>
        <w:t>оительства</w:t>
      </w:r>
      <w:r w:rsidRPr="00A7601C">
        <w:rPr>
          <w:sz w:val="27"/>
          <w:szCs w:val="27"/>
        </w:rPr>
        <w:t>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95228D" w:rsidRPr="00A7601C" w:rsidRDefault="000447DB" w:rsidP="0095228D">
      <w:pPr>
        <w:tabs>
          <w:tab w:val="left" w:pos="0"/>
          <w:tab w:val="left" w:pos="3544"/>
        </w:tabs>
        <w:ind w:left="0" w:right="-2"/>
        <w:rPr>
          <w:sz w:val="27"/>
          <w:szCs w:val="27"/>
        </w:rPr>
      </w:pPr>
      <w:r w:rsidRPr="00A7601C">
        <w:rPr>
          <w:sz w:val="27"/>
          <w:szCs w:val="27"/>
        </w:rPr>
        <w:t>8</w:t>
      </w:r>
      <w:r w:rsidR="0095228D" w:rsidRPr="00A7601C">
        <w:rPr>
          <w:sz w:val="27"/>
          <w:szCs w:val="27"/>
        </w:rPr>
        <w:t>. Опорно-межевая сеть.</w:t>
      </w:r>
    </w:p>
    <w:p w:rsidR="0095228D" w:rsidRPr="00A7601C" w:rsidRDefault="00AB54B7" w:rsidP="0095228D">
      <w:pPr>
        <w:tabs>
          <w:tab w:val="left" w:pos="1560"/>
          <w:tab w:val="left" w:pos="3544"/>
        </w:tabs>
        <w:ind w:left="0" w:right="-2"/>
        <w:rPr>
          <w:sz w:val="27"/>
          <w:szCs w:val="27"/>
        </w:rPr>
      </w:pPr>
      <w:r w:rsidRPr="00A7601C">
        <w:rPr>
          <w:sz w:val="27"/>
          <w:szCs w:val="27"/>
        </w:rPr>
        <w:t>В настоящий момент</w:t>
      </w:r>
      <w:r w:rsidR="0095228D" w:rsidRPr="00A7601C">
        <w:rPr>
          <w:sz w:val="27"/>
          <w:szCs w:val="27"/>
        </w:rPr>
        <w:t xml:space="preserve"> существует установленная система геодезической сети специального назначения для определения координат точек земной поверхности с использованием спутниковых систем. Система координат – </w:t>
      </w:r>
      <w:r w:rsidR="000E3309">
        <w:rPr>
          <w:sz w:val="27"/>
          <w:szCs w:val="27"/>
        </w:rPr>
        <w:br/>
      </w:r>
      <w:r w:rsidR="0095228D" w:rsidRPr="00A7601C">
        <w:rPr>
          <w:sz w:val="27"/>
          <w:szCs w:val="27"/>
        </w:rPr>
        <w:t>МСК 26 от СК 95. Действующая система ге</w:t>
      </w:r>
      <w:r w:rsidR="00D178B6" w:rsidRPr="00A7601C">
        <w:rPr>
          <w:sz w:val="27"/>
          <w:szCs w:val="27"/>
        </w:rPr>
        <w:t xml:space="preserve">одезической сети удовлетворяет </w:t>
      </w:r>
      <w:r w:rsidR="0095228D" w:rsidRPr="00A7601C">
        <w:rPr>
          <w:sz w:val="27"/>
          <w:szCs w:val="27"/>
        </w:rPr>
        <w:t xml:space="preserve">требованиям выполнения землеустроительных работ для установления границ </w:t>
      </w:r>
      <w:r w:rsidR="00702FBA">
        <w:rPr>
          <w:sz w:val="27"/>
          <w:szCs w:val="27"/>
        </w:rPr>
        <w:t xml:space="preserve">образуемого </w:t>
      </w:r>
      <w:r w:rsidR="005160FC" w:rsidRPr="00A7601C">
        <w:rPr>
          <w:sz w:val="27"/>
          <w:szCs w:val="27"/>
        </w:rPr>
        <w:t>земельного участка</w:t>
      </w:r>
      <w:r w:rsidRPr="00A7601C">
        <w:rPr>
          <w:sz w:val="27"/>
          <w:szCs w:val="27"/>
        </w:rPr>
        <w:t xml:space="preserve"> под объе</w:t>
      </w:r>
      <w:proofErr w:type="gramStart"/>
      <w:r w:rsidRPr="00A7601C">
        <w:rPr>
          <w:sz w:val="27"/>
          <w:szCs w:val="27"/>
        </w:rPr>
        <w:t>кт стр</w:t>
      </w:r>
      <w:proofErr w:type="gramEnd"/>
      <w:r w:rsidRPr="00A7601C">
        <w:rPr>
          <w:sz w:val="27"/>
          <w:szCs w:val="27"/>
        </w:rPr>
        <w:t>оительства</w:t>
      </w:r>
      <w:r w:rsidR="005160FC" w:rsidRPr="00A7601C">
        <w:rPr>
          <w:sz w:val="27"/>
          <w:szCs w:val="27"/>
        </w:rPr>
        <w:t xml:space="preserve"> </w:t>
      </w:r>
      <w:r w:rsidR="0095228D" w:rsidRPr="00A7601C">
        <w:rPr>
          <w:sz w:val="27"/>
          <w:szCs w:val="27"/>
        </w:rPr>
        <w:t>на местности.</w:t>
      </w:r>
    </w:p>
    <w:p w:rsidR="0095228D" w:rsidRPr="00A7601C" w:rsidRDefault="000447DB" w:rsidP="00702FBA">
      <w:pPr>
        <w:tabs>
          <w:tab w:val="left" w:pos="993"/>
          <w:tab w:val="left" w:pos="1560"/>
          <w:tab w:val="left" w:pos="3544"/>
        </w:tabs>
        <w:ind w:left="0" w:right="-2"/>
        <w:rPr>
          <w:sz w:val="27"/>
          <w:szCs w:val="27"/>
        </w:rPr>
      </w:pPr>
      <w:r w:rsidRPr="00A7601C">
        <w:rPr>
          <w:sz w:val="27"/>
          <w:szCs w:val="27"/>
        </w:rPr>
        <w:t>9</w:t>
      </w:r>
      <w:r w:rsidR="00702FBA">
        <w:rPr>
          <w:sz w:val="27"/>
          <w:szCs w:val="27"/>
        </w:rPr>
        <w:t>. </w:t>
      </w:r>
      <w:r w:rsidR="0095228D" w:rsidRPr="00A7601C">
        <w:rPr>
          <w:sz w:val="27"/>
          <w:szCs w:val="27"/>
        </w:rPr>
        <w:t>Рекомендации по порядку установления границ</w:t>
      </w:r>
      <w:r w:rsidR="00AE22CE">
        <w:rPr>
          <w:sz w:val="27"/>
          <w:szCs w:val="27"/>
        </w:rPr>
        <w:t xml:space="preserve"> образуемого</w:t>
      </w:r>
      <w:r w:rsidR="005160FC" w:rsidRPr="00A7601C">
        <w:rPr>
          <w:sz w:val="27"/>
          <w:szCs w:val="27"/>
        </w:rPr>
        <w:t xml:space="preserve"> земельного участка</w:t>
      </w:r>
      <w:r w:rsidR="00AB54B7" w:rsidRPr="00A7601C">
        <w:rPr>
          <w:sz w:val="27"/>
          <w:szCs w:val="27"/>
        </w:rPr>
        <w:t xml:space="preserve"> под объе</w:t>
      </w:r>
      <w:proofErr w:type="gramStart"/>
      <w:r w:rsidR="00AB54B7" w:rsidRPr="00A7601C">
        <w:rPr>
          <w:sz w:val="27"/>
          <w:szCs w:val="27"/>
        </w:rPr>
        <w:t>кт стр</w:t>
      </w:r>
      <w:proofErr w:type="gramEnd"/>
      <w:r w:rsidR="00AB54B7" w:rsidRPr="00A7601C">
        <w:rPr>
          <w:sz w:val="27"/>
          <w:szCs w:val="27"/>
        </w:rPr>
        <w:t>оительства</w:t>
      </w:r>
      <w:r w:rsidR="0095228D" w:rsidRPr="00A7601C">
        <w:rPr>
          <w:sz w:val="27"/>
          <w:szCs w:val="27"/>
        </w:rPr>
        <w:t xml:space="preserve"> на местности.</w:t>
      </w:r>
    </w:p>
    <w:p w:rsidR="00AC150E" w:rsidRPr="00A7601C" w:rsidRDefault="00AC150E" w:rsidP="00AC150E">
      <w:pPr>
        <w:tabs>
          <w:tab w:val="left" w:pos="1560"/>
          <w:tab w:val="left" w:pos="3544"/>
        </w:tabs>
        <w:ind w:left="0" w:right="-2"/>
        <w:rPr>
          <w:sz w:val="27"/>
          <w:szCs w:val="27"/>
        </w:rPr>
      </w:pPr>
      <w:r w:rsidRPr="00A7601C">
        <w:rPr>
          <w:sz w:val="27"/>
          <w:szCs w:val="27"/>
        </w:rPr>
        <w:t>Установление границ</w:t>
      </w:r>
      <w:r w:rsidR="00AE22CE">
        <w:rPr>
          <w:sz w:val="27"/>
          <w:szCs w:val="27"/>
        </w:rPr>
        <w:t xml:space="preserve"> образуемого</w:t>
      </w:r>
      <w:r w:rsidRPr="00A7601C">
        <w:rPr>
          <w:sz w:val="27"/>
          <w:szCs w:val="27"/>
        </w:rPr>
        <w:t xml:space="preserve"> </w:t>
      </w:r>
      <w:r w:rsidR="005160FC" w:rsidRPr="00A7601C">
        <w:rPr>
          <w:sz w:val="27"/>
          <w:szCs w:val="27"/>
        </w:rPr>
        <w:t>земельного участка</w:t>
      </w:r>
      <w:r w:rsidRPr="00A7601C">
        <w:rPr>
          <w:sz w:val="27"/>
          <w:szCs w:val="27"/>
        </w:rPr>
        <w:t xml:space="preserve"> </w:t>
      </w:r>
      <w:r w:rsidR="00AB54B7" w:rsidRPr="00A7601C">
        <w:rPr>
          <w:sz w:val="27"/>
          <w:szCs w:val="27"/>
        </w:rPr>
        <w:t>под объе</w:t>
      </w:r>
      <w:proofErr w:type="gramStart"/>
      <w:r w:rsidR="00AB54B7" w:rsidRPr="00A7601C">
        <w:rPr>
          <w:sz w:val="27"/>
          <w:szCs w:val="27"/>
        </w:rPr>
        <w:t>кт стр</w:t>
      </w:r>
      <w:proofErr w:type="gramEnd"/>
      <w:r w:rsidR="00AB54B7" w:rsidRPr="00A7601C">
        <w:rPr>
          <w:sz w:val="27"/>
          <w:szCs w:val="27"/>
        </w:rPr>
        <w:t xml:space="preserve">оительства </w:t>
      </w:r>
      <w:r w:rsidRPr="00A7601C">
        <w:rPr>
          <w:sz w:val="27"/>
          <w:szCs w:val="27"/>
        </w:rPr>
        <w:t>следует выполнять в соответствии с требованиями федерального законодательства, а также инструкции по проведению межевания.</w:t>
      </w:r>
    </w:p>
    <w:p w:rsidR="006E2ACE" w:rsidRPr="00A7601C" w:rsidRDefault="00AC150E" w:rsidP="00AC150E">
      <w:pPr>
        <w:tabs>
          <w:tab w:val="left" w:pos="6663"/>
        </w:tabs>
        <w:ind w:left="0" w:right="-2"/>
        <w:rPr>
          <w:sz w:val="27"/>
          <w:szCs w:val="27"/>
        </w:rPr>
      </w:pPr>
      <w:r w:rsidRPr="00A7601C">
        <w:rPr>
          <w:sz w:val="27"/>
          <w:szCs w:val="27"/>
        </w:rPr>
        <w:t>В</w:t>
      </w:r>
      <w:r w:rsidR="005160FC" w:rsidRPr="00A7601C">
        <w:rPr>
          <w:sz w:val="27"/>
          <w:szCs w:val="27"/>
        </w:rPr>
        <w:t>ынос межевых знаков на местности</w:t>
      </w:r>
      <w:r w:rsidRPr="00A7601C">
        <w:rPr>
          <w:sz w:val="27"/>
          <w:szCs w:val="27"/>
        </w:rPr>
        <w:t xml:space="preserve"> необходимо выполнить в комплексе землеустроительных работ с обеспечением мер по уведомлению заинтересованных лиц и согласованию с ними границ</w:t>
      </w:r>
      <w:r w:rsidR="00AE22CE">
        <w:rPr>
          <w:sz w:val="27"/>
          <w:szCs w:val="27"/>
        </w:rPr>
        <w:t xml:space="preserve"> образуемого</w:t>
      </w:r>
      <w:r w:rsidR="005160FC" w:rsidRPr="00A7601C">
        <w:rPr>
          <w:sz w:val="27"/>
          <w:szCs w:val="27"/>
        </w:rPr>
        <w:t xml:space="preserve"> земельного участка</w:t>
      </w:r>
      <w:r w:rsidRPr="00A7601C">
        <w:rPr>
          <w:sz w:val="27"/>
          <w:szCs w:val="27"/>
        </w:rPr>
        <w:t>. Установление границ</w:t>
      </w:r>
      <w:r w:rsidR="00AE22CE">
        <w:rPr>
          <w:sz w:val="27"/>
          <w:szCs w:val="27"/>
        </w:rPr>
        <w:t xml:space="preserve"> образуемого</w:t>
      </w:r>
      <w:r w:rsidRPr="00A7601C">
        <w:rPr>
          <w:sz w:val="27"/>
          <w:szCs w:val="27"/>
        </w:rPr>
        <w:t xml:space="preserve"> </w:t>
      </w:r>
      <w:r w:rsidR="005160FC" w:rsidRPr="00A7601C">
        <w:rPr>
          <w:sz w:val="27"/>
          <w:szCs w:val="27"/>
        </w:rPr>
        <w:t>земельного участка</w:t>
      </w:r>
      <w:r w:rsidR="00AB54B7" w:rsidRPr="00A7601C">
        <w:rPr>
          <w:sz w:val="27"/>
          <w:szCs w:val="27"/>
        </w:rPr>
        <w:t xml:space="preserve"> под объе</w:t>
      </w:r>
      <w:proofErr w:type="gramStart"/>
      <w:r w:rsidR="00AB54B7" w:rsidRPr="00A7601C">
        <w:rPr>
          <w:sz w:val="27"/>
          <w:szCs w:val="27"/>
        </w:rPr>
        <w:t>кт стр</w:t>
      </w:r>
      <w:proofErr w:type="gramEnd"/>
      <w:r w:rsidR="00AB54B7" w:rsidRPr="00A7601C">
        <w:rPr>
          <w:sz w:val="27"/>
          <w:szCs w:val="27"/>
        </w:rPr>
        <w:t>оительства</w:t>
      </w:r>
      <w:r w:rsidRPr="00A7601C">
        <w:rPr>
          <w:sz w:val="27"/>
          <w:szCs w:val="27"/>
        </w:rPr>
        <w:t xml:space="preserve"> на местности должно быть выполнено в комплексе работ по одновременному выносу красных линий.</w:t>
      </w:r>
    </w:p>
    <w:p w:rsidR="0056459C" w:rsidRPr="00A7601C" w:rsidRDefault="000447DB" w:rsidP="0056459C">
      <w:pPr>
        <w:tabs>
          <w:tab w:val="left" w:pos="6663"/>
        </w:tabs>
        <w:ind w:left="0" w:right="-31"/>
        <w:rPr>
          <w:sz w:val="27"/>
          <w:szCs w:val="27"/>
        </w:rPr>
      </w:pPr>
      <w:r w:rsidRPr="00A7601C">
        <w:rPr>
          <w:sz w:val="27"/>
          <w:szCs w:val="27"/>
        </w:rPr>
        <w:t>10</w:t>
      </w:r>
      <w:r w:rsidR="0056459C" w:rsidRPr="00A7601C">
        <w:rPr>
          <w:sz w:val="27"/>
          <w:szCs w:val="27"/>
        </w:rPr>
        <w:t>. Сервитуты и иные обременения.</w:t>
      </w:r>
    </w:p>
    <w:p w:rsidR="0056459C" w:rsidRPr="00A7601C" w:rsidRDefault="0056459C" w:rsidP="0056459C">
      <w:pPr>
        <w:tabs>
          <w:tab w:val="left" w:pos="6663"/>
        </w:tabs>
        <w:ind w:left="0" w:right="-31"/>
        <w:rPr>
          <w:sz w:val="27"/>
          <w:szCs w:val="27"/>
        </w:rPr>
      </w:pPr>
      <w:r w:rsidRPr="00A7601C">
        <w:rPr>
          <w:sz w:val="27"/>
          <w:szCs w:val="27"/>
        </w:rPr>
        <w:t>Особо охраняемые природные территории федерального, регионального и местного значения, территории традиционного природопользования, родовые угодья на</w:t>
      </w:r>
      <w:r w:rsidR="00AB54B7" w:rsidRPr="00A7601C">
        <w:rPr>
          <w:sz w:val="27"/>
          <w:szCs w:val="27"/>
        </w:rPr>
        <w:t xml:space="preserve"> объекте строительства</w:t>
      </w:r>
      <w:r w:rsidRPr="00A7601C">
        <w:rPr>
          <w:sz w:val="27"/>
          <w:szCs w:val="27"/>
        </w:rPr>
        <w:t xml:space="preserve"> отсутствуют. </w:t>
      </w:r>
    </w:p>
    <w:p w:rsidR="0056459C" w:rsidRPr="00A7601C" w:rsidRDefault="0056459C" w:rsidP="0056459C">
      <w:pPr>
        <w:tabs>
          <w:tab w:val="left" w:pos="6663"/>
        </w:tabs>
        <w:ind w:left="0" w:right="-31"/>
        <w:rPr>
          <w:sz w:val="27"/>
          <w:szCs w:val="27"/>
        </w:rPr>
      </w:pPr>
      <w:r w:rsidRPr="00A7601C">
        <w:rPr>
          <w:sz w:val="27"/>
          <w:szCs w:val="27"/>
        </w:rPr>
        <w:t>Растений и животных, занесенных в Красную книгу Р</w:t>
      </w:r>
      <w:r w:rsidR="00AB54B7" w:rsidRPr="00A7601C">
        <w:rPr>
          <w:sz w:val="27"/>
          <w:szCs w:val="27"/>
        </w:rPr>
        <w:t xml:space="preserve">оссийской </w:t>
      </w:r>
      <w:r w:rsidRPr="00A7601C">
        <w:rPr>
          <w:sz w:val="27"/>
          <w:szCs w:val="27"/>
        </w:rPr>
        <w:t>Ф</w:t>
      </w:r>
      <w:r w:rsidR="00AB54B7" w:rsidRPr="00A7601C">
        <w:rPr>
          <w:sz w:val="27"/>
          <w:szCs w:val="27"/>
        </w:rPr>
        <w:t>едерации</w:t>
      </w:r>
      <w:r w:rsidRPr="00A7601C">
        <w:rPr>
          <w:sz w:val="27"/>
          <w:szCs w:val="27"/>
        </w:rPr>
        <w:t>, Красную книгу Кавказа, Кра</w:t>
      </w:r>
      <w:r w:rsidR="00AB54B7" w:rsidRPr="00A7601C">
        <w:rPr>
          <w:sz w:val="27"/>
          <w:szCs w:val="27"/>
        </w:rPr>
        <w:t>сную книгу Ставропольского края</w:t>
      </w:r>
      <w:r w:rsidR="00286C9C">
        <w:rPr>
          <w:sz w:val="27"/>
          <w:szCs w:val="27"/>
        </w:rPr>
        <w:t>,</w:t>
      </w:r>
      <w:r w:rsidRPr="00A7601C">
        <w:rPr>
          <w:sz w:val="27"/>
          <w:szCs w:val="27"/>
        </w:rPr>
        <w:t xml:space="preserve"> на объект</w:t>
      </w:r>
      <w:r w:rsidR="00A7601C" w:rsidRPr="00A7601C">
        <w:rPr>
          <w:sz w:val="27"/>
          <w:szCs w:val="27"/>
        </w:rPr>
        <w:t>е</w:t>
      </w:r>
      <w:r w:rsidRPr="00A7601C">
        <w:rPr>
          <w:sz w:val="27"/>
          <w:szCs w:val="27"/>
        </w:rPr>
        <w:t xml:space="preserve"> строительства не зарегистрировано.</w:t>
      </w:r>
    </w:p>
    <w:p w:rsidR="0056459C" w:rsidRPr="00A7601C" w:rsidRDefault="0056459C" w:rsidP="0056459C">
      <w:pPr>
        <w:tabs>
          <w:tab w:val="left" w:pos="6663"/>
        </w:tabs>
        <w:ind w:left="0" w:right="-31"/>
        <w:rPr>
          <w:sz w:val="27"/>
          <w:szCs w:val="27"/>
        </w:rPr>
      </w:pPr>
      <w:r w:rsidRPr="00A7601C">
        <w:rPr>
          <w:sz w:val="27"/>
          <w:szCs w:val="27"/>
        </w:rPr>
        <w:t xml:space="preserve">На </w:t>
      </w:r>
      <w:r w:rsidR="00A7601C" w:rsidRPr="00A7601C">
        <w:rPr>
          <w:sz w:val="27"/>
          <w:szCs w:val="27"/>
        </w:rPr>
        <w:t xml:space="preserve">объекте строительства </w:t>
      </w:r>
      <w:r w:rsidRPr="00A7601C">
        <w:rPr>
          <w:sz w:val="27"/>
          <w:szCs w:val="27"/>
        </w:rPr>
        <w:t>расположены:</w:t>
      </w:r>
    </w:p>
    <w:p w:rsidR="00A7601C" w:rsidRPr="00A7601C" w:rsidRDefault="00987142" w:rsidP="00A7601C">
      <w:pPr>
        <w:widowControl w:val="0"/>
        <w:tabs>
          <w:tab w:val="left" w:pos="3544"/>
          <w:tab w:val="left" w:pos="9354"/>
        </w:tabs>
        <w:ind w:left="0" w:right="0"/>
        <w:jc w:val="left"/>
        <w:rPr>
          <w:rFonts w:eastAsia="Calibri"/>
          <w:sz w:val="27"/>
          <w:szCs w:val="27"/>
        </w:rPr>
      </w:pPr>
      <w:r w:rsidRPr="00A7601C">
        <w:rPr>
          <w:rFonts w:eastAsia="Calibri"/>
          <w:sz w:val="27"/>
          <w:szCs w:val="27"/>
        </w:rPr>
        <w:t>водопроводная магистраль;</w:t>
      </w:r>
    </w:p>
    <w:p w:rsidR="00987142" w:rsidRPr="00A7601C" w:rsidRDefault="00987142" w:rsidP="00A7601C">
      <w:pPr>
        <w:widowControl w:val="0"/>
        <w:tabs>
          <w:tab w:val="left" w:pos="3544"/>
          <w:tab w:val="left" w:pos="9354"/>
        </w:tabs>
        <w:ind w:left="0" w:right="0"/>
        <w:jc w:val="left"/>
        <w:rPr>
          <w:rFonts w:eastAsia="Calibri"/>
          <w:sz w:val="27"/>
          <w:szCs w:val="27"/>
        </w:rPr>
      </w:pPr>
      <w:r w:rsidRPr="00A7601C">
        <w:rPr>
          <w:rFonts w:eastAsia="Calibri"/>
          <w:sz w:val="27"/>
          <w:szCs w:val="27"/>
        </w:rPr>
        <w:t>канализационная магистраль;</w:t>
      </w:r>
    </w:p>
    <w:p w:rsidR="00987142" w:rsidRPr="00A7601C" w:rsidRDefault="00987142" w:rsidP="00987142">
      <w:pPr>
        <w:tabs>
          <w:tab w:val="left" w:pos="3544"/>
          <w:tab w:val="left" w:pos="9354"/>
        </w:tabs>
        <w:ind w:left="0" w:right="-2"/>
        <w:jc w:val="left"/>
        <w:rPr>
          <w:rFonts w:eastAsia="Calibri"/>
          <w:sz w:val="27"/>
          <w:szCs w:val="27"/>
        </w:rPr>
      </w:pPr>
      <w:r w:rsidRPr="00A7601C">
        <w:rPr>
          <w:rFonts w:eastAsia="Calibri"/>
          <w:sz w:val="27"/>
          <w:szCs w:val="27"/>
        </w:rPr>
        <w:t>существующие линии электропередач</w:t>
      </w:r>
      <w:r w:rsidR="00A7601C" w:rsidRPr="00A7601C">
        <w:rPr>
          <w:rFonts w:eastAsia="Calibri"/>
          <w:sz w:val="27"/>
          <w:szCs w:val="27"/>
        </w:rPr>
        <w:t>и</w:t>
      </w:r>
      <w:r w:rsidRPr="00A7601C">
        <w:rPr>
          <w:rFonts w:eastAsia="Calibri"/>
          <w:sz w:val="27"/>
          <w:szCs w:val="27"/>
        </w:rPr>
        <w:t>;</w:t>
      </w:r>
    </w:p>
    <w:p w:rsidR="00987142" w:rsidRPr="00A7601C" w:rsidRDefault="00987142" w:rsidP="00987142">
      <w:pPr>
        <w:tabs>
          <w:tab w:val="left" w:pos="3544"/>
          <w:tab w:val="left" w:pos="9354"/>
        </w:tabs>
        <w:ind w:left="0" w:right="-2"/>
        <w:jc w:val="left"/>
        <w:rPr>
          <w:rFonts w:eastAsia="Calibri"/>
          <w:sz w:val="27"/>
          <w:szCs w:val="27"/>
        </w:rPr>
      </w:pPr>
      <w:r w:rsidRPr="00A7601C">
        <w:rPr>
          <w:rFonts w:eastAsia="Calibri"/>
          <w:sz w:val="27"/>
          <w:szCs w:val="27"/>
        </w:rPr>
        <w:t>существующие линии связи;</w:t>
      </w:r>
    </w:p>
    <w:p w:rsidR="0056459C" w:rsidRPr="00A7601C" w:rsidRDefault="00987142" w:rsidP="00987142">
      <w:pPr>
        <w:tabs>
          <w:tab w:val="left" w:pos="6663"/>
          <w:tab w:val="left" w:pos="9354"/>
        </w:tabs>
        <w:ind w:left="0" w:right="-2"/>
        <w:jc w:val="left"/>
        <w:rPr>
          <w:sz w:val="27"/>
          <w:szCs w:val="27"/>
        </w:rPr>
      </w:pPr>
      <w:r w:rsidRPr="00A7601C">
        <w:rPr>
          <w:rFonts w:eastAsia="Calibri"/>
          <w:sz w:val="27"/>
          <w:szCs w:val="27"/>
        </w:rPr>
        <w:t>существующие газопроводы</w:t>
      </w:r>
      <w:r w:rsidR="005160FC" w:rsidRPr="00A7601C">
        <w:rPr>
          <w:rFonts w:eastAsia="Calibri"/>
          <w:sz w:val="27"/>
          <w:szCs w:val="27"/>
        </w:rPr>
        <w:t>.</w:t>
      </w:r>
    </w:p>
    <w:p w:rsidR="0056459C" w:rsidRPr="00A7601C" w:rsidRDefault="0056459C" w:rsidP="0056459C">
      <w:pPr>
        <w:tabs>
          <w:tab w:val="left" w:pos="142"/>
          <w:tab w:val="left" w:pos="3544"/>
        </w:tabs>
        <w:ind w:left="0" w:right="-2"/>
        <w:rPr>
          <w:sz w:val="27"/>
          <w:szCs w:val="27"/>
        </w:rPr>
      </w:pPr>
      <w:r w:rsidRPr="00A7601C">
        <w:rPr>
          <w:sz w:val="27"/>
          <w:szCs w:val="27"/>
        </w:rPr>
        <w:t>1</w:t>
      </w:r>
      <w:r w:rsidR="000447DB" w:rsidRPr="00A7601C">
        <w:rPr>
          <w:sz w:val="27"/>
          <w:szCs w:val="27"/>
        </w:rPr>
        <w:t>1</w:t>
      </w:r>
      <w:r w:rsidRPr="00A7601C">
        <w:rPr>
          <w:sz w:val="27"/>
          <w:szCs w:val="27"/>
        </w:rPr>
        <w:t>. Образование земельного участка под объе</w:t>
      </w:r>
      <w:proofErr w:type="gramStart"/>
      <w:r w:rsidRPr="00A7601C">
        <w:rPr>
          <w:sz w:val="27"/>
          <w:szCs w:val="27"/>
        </w:rPr>
        <w:t>кт стр</w:t>
      </w:r>
      <w:proofErr w:type="gramEnd"/>
      <w:r w:rsidRPr="00A7601C">
        <w:rPr>
          <w:sz w:val="27"/>
          <w:szCs w:val="27"/>
        </w:rPr>
        <w:t>оительства.</w:t>
      </w:r>
    </w:p>
    <w:p w:rsidR="0056459C" w:rsidRPr="00A7601C" w:rsidRDefault="0056459C" w:rsidP="0056459C">
      <w:pPr>
        <w:widowControl w:val="0"/>
        <w:tabs>
          <w:tab w:val="left" w:pos="142"/>
          <w:tab w:val="left" w:pos="3544"/>
        </w:tabs>
        <w:ind w:left="0" w:right="0"/>
        <w:rPr>
          <w:sz w:val="27"/>
          <w:szCs w:val="27"/>
        </w:rPr>
      </w:pPr>
      <w:r w:rsidRPr="00A7601C">
        <w:rPr>
          <w:sz w:val="27"/>
          <w:szCs w:val="27"/>
        </w:rPr>
        <w:t xml:space="preserve">Проектом межевания территории предусматривается образование </w:t>
      </w:r>
      <w:r w:rsidRPr="00A7601C">
        <w:rPr>
          <w:sz w:val="27"/>
          <w:szCs w:val="27"/>
        </w:rPr>
        <w:lastRenderedPageBreak/>
        <w:t>земельного участка под объе</w:t>
      </w:r>
      <w:proofErr w:type="gramStart"/>
      <w:r w:rsidRPr="00A7601C">
        <w:rPr>
          <w:sz w:val="27"/>
          <w:szCs w:val="27"/>
        </w:rPr>
        <w:t>кт стр</w:t>
      </w:r>
      <w:proofErr w:type="gramEnd"/>
      <w:r w:rsidRPr="00A7601C">
        <w:rPr>
          <w:sz w:val="27"/>
          <w:szCs w:val="27"/>
        </w:rPr>
        <w:t>оительства. Проектирование полосы отвода земельного участка под объе</w:t>
      </w:r>
      <w:proofErr w:type="gramStart"/>
      <w:r w:rsidRPr="00A7601C">
        <w:rPr>
          <w:sz w:val="27"/>
          <w:szCs w:val="27"/>
        </w:rPr>
        <w:t>кт стр</w:t>
      </w:r>
      <w:proofErr w:type="gramEnd"/>
      <w:r w:rsidRPr="00A7601C">
        <w:rPr>
          <w:sz w:val="27"/>
          <w:szCs w:val="27"/>
        </w:rPr>
        <w:t>оительства планируется на землях государственной собственности, которые не разграничены</w:t>
      </w:r>
      <w:r w:rsidR="00987142" w:rsidRPr="00A7601C">
        <w:rPr>
          <w:sz w:val="27"/>
          <w:szCs w:val="27"/>
        </w:rPr>
        <w:t xml:space="preserve"> и на территориях с установленными границами</w:t>
      </w:r>
      <w:r w:rsidRPr="00A7601C">
        <w:rPr>
          <w:sz w:val="27"/>
          <w:szCs w:val="27"/>
        </w:rPr>
        <w:t xml:space="preserve">. </w:t>
      </w:r>
      <w:bookmarkStart w:id="13" w:name="_Toc350951297"/>
      <w:bookmarkStart w:id="14" w:name="_Toc453861439"/>
      <w:bookmarkStart w:id="15" w:name="_Toc453861489"/>
      <w:bookmarkStart w:id="16" w:name="_Toc453861764"/>
    </w:p>
    <w:bookmarkEnd w:id="13"/>
    <w:bookmarkEnd w:id="14"/>
    <w:bookmarkEnd w:id="15"/>
    <w:bookmarkEnd w:id="16"/>
    <w:p w:rsidR="0056459C" w:rsidRPr="00A7601C" w:rsidRDefault="00A7601C" w:rsidP="0056459C">
      <w:pPr>
        <w:tabs>
          <w:tab w:val="left" w:pos="6663"/>
        </w:tabs>
        <w:ind w:left="0" w:right="-31"/>
        <w:rPr>
          <w:sz w:val="27"/>
          <w:szCs w:val="27"/>
        </w:rPr>
      </w:pPr>
      <w:r w:rsidRPr="00A7601C">
        <w:rPr>
          <w:sz w:val="27"/>
          <w:szCs w:val="27"/>
        </w:rPr>
        <w:t xml:space="preserve">12. </w:t>
      </w:r>
      <w:r w:rsidR="00AA00D2" w:rsidRPr="00A7601C">
        <w:rPr>
          <w:sz w:val="27"/>
          <w:szCs w:val="27"/>
        </w:rPr>
        <w:t>Вид разреше</w:t>
      </w:r>
      <w:r w:rsidR="00E0039D" w:rsidRPr="00A7601C">
        <w:rPr>
          <w:sz w:val="27"/>
          <w:szCs w:val="27"/>
        </w:rPr>
        <w:t>нного использования</w:t>
      </w:r>
      <w:r w:rsidR="00AE22CE">
        <w:rPr>
          <w:sz w:val="27"/>
          <w:szCs w:val="27"/>
        </w:rPr>
        <w:t xml:space="preserve"> образуемого</w:t>
      </w:r>
      <w:r w:rsidR="00E0039D" w:rsidRPr="00A7601C">
        <w:rPr>
          <w:sz w:val="27"/>
          <w:szCs w:val="27"/>
        </w:rPr>
        <w:t xml:space="preserve"> </w:t>
      </w:r>
      <w:r w:rsidR="00AA00D2" w:rsidRPr="00A7601C">
        <w:rPr>
          <w:sz w:val="27"/>
          <w:szCs w:val="27"/>
        </w:rPr>
        <w:t>земельного участка</w:t>
      </w:r>
      <w:r w:rsidRPr="00A7601C">
        <w:rPr>
          <w:sz w:val="27"/>
          <w:szCs w:val="27"/>
        </w:rPr>
        <w:t xml:space="preserve"> под объе</w:t>
      </w:r>
      <w:proofErr w:type="gramStart"/>
      <w:r w:rsidRPr="00A7601C">
        <w:rPr>
          <w:sz w:val="27"/>
          <w:szCs w:val="27"/>
        </w:rPr>
        <w:t>кт стр</w:t>
      </w:r>
      <w:proofErr w:type="gramEnd"/>
      <w:r w:rsidRPr="00A7601C">
        <w:rPr>
          <w:sz w:val="27"/>
          <w:szCs w:val="27"/>
        </w:rPr>
        <w:t>оительства</w:t>
      </w:r>
      <w:r w:rsidR="00AA00D2" w:rsidRPr="00A7601C">
        <w:rPr>
          <w:sz w:val="27"/>
          <w:szCs w:val="27"/>
        </w:rPr>
        <w:t xml:space="preserve"> </w:t>
      </w:r>
      <w:r w:rsidR="00E0039D" w:rsidRPr="00A7601C">
        <w:rPr>
          <w:sz w:val="27"/>
          <w:szCs w:val="27"/>
        </w:rPr>
        <w:t>по классификатору видов разрешенного использования земельных участков, утвержденному приказом Министерства экономического развития Российской Федерации от 01</w:t>
      </w:r>
      <w:r w:rsidR="00AA00D2" w:rsidRPr="00A7601C">
        <w:rPr>
          <w:sz w:val="27"/>
          <w:szCs w:val="27"/>
        </w:rPr>
        <w:t xml:space="preserve"> сентября </w:t>
      </w:r>
      <w:r w:rsidR="00E0039D" w:rsidRPr="00A7601C">
        <w:rPr>
          <w:sz w:val="27"/>
          <w:szCs w:val="27"/>
        </w:rPr>
        <w:t>2014 г. № 540 «Об утверждении классификатора видов разрешенного использования земельных участков» – «коммунальное обслуживание». Код (чи</w:t>
      </w:r>
      <w:r w:rsidR="00AA00D2" w:rsidRPr="00A7601C">
        <w:rPr>
          <w:sz w:val="27"/>
          <w:szCs w:val="27"/>
        </w:rPr>
        <w:t>словое обозначение) вида разреше</w:t>
      </w:r>
      <w:r w:rsidR="00E0039D" w:rsidRPr="00A7601C">
        <w:rPr>
          <w:sz w:val="27"/>
          <w:szCs w:val="27"/>
        </w:rPr>
        <w:t>нного использования</w:t>
      </w:r>
      <w:r w:rsidR="00AE22CE" w:rsidRPr="00AE22CE">
        <w:rPr>
          <w:sz w:val="27"/>
          <w:szCs w:val="27"/>
        </w:rPr>
        <w:t xml:space="preserve"> </w:t>
      </w:r>
      <w:r w:rsidR="00AE22CE">
        <w:rPr>
          <w:sz w:val="27"/>
          <w:szCs w:val="27"/>
        </w:rPr>
        <w:t>образуемого</w:t>
      </w:r>
      <w:r w:rsidR="00E0039D" w:rsidRPr="00A7601C">
        <w:rPr>
          <w:sz w:val="27"/>
          <w:szCs w:val="27"/>
        </w:rPr>
        <w:t xml:space="preserve"> земельного участка - 3.1.</w:t>
      </w:r>
    </w:p>
    <w:p w:rsidR="000D69FC" w:rsidRPr="00A7601C" w:rsidRDefault="000D69FC" w:rsidP="00E0039D">
      <w:pPr>
        <w:tabs>
          <w:tab w:val="left" w:pos="142"/>
          <w:tab w:val="left" w:pos="6663"/>
        </w:tabs>
        <w:ind w:left="0" w:right="-2"/>
        <w:rPr>
          <w:sz w:val="27"/>
          <w:szCs w:val="27"/>
        </w:rPr>
      </w:pPr>
      <w:r w:rsidRPr="00A7601C">
        <w:rPr>
          <w:sz w:val="27"/>
          <w:szCs w:val="27"/>
        </w:rPr>
        <w:t>1</w:t>
      </w:r>
      <w:r w:rsidR="000447DB" w:rsidRPr="00A7601C">
        <w:rPr>
          <w:sz w:val="27"/>
          <w:szCs w:val="27"/>
        </w:rPr>
        <w:t>3</w:t>
      </w:r>
      <w:r w:rsidRPr="00A7601C">
        <w:rPr>
          <w:sz w:val="27"/>
          <w:szCs w:val="27"/>
        </w:rPr>
        <w:t>. Правовой статус проекта межевания территории.</w:t>
      </w:r>
    </w:p>
    <w:p w:rsidR="00AC150E" w:rsidRPr="00A7601C" w:rsidRDefault="00AC150E" w:rsidP="00AC150E">
      <w:pPr>
        <w:tabs>
          <w:tab w:val="left" w:pos="6663"/>
        </w:tabs>
        <w:ind w:left="0" w:right="-2"/>
        <w:rPr>
          <w:b/>
          <w:sz w:val="27"/>
          <w:szCs w:val="27"/>
        </w:rPr>
      </w:pPr>
      <w:r w:rsidRPr="00A7601C">
        <w:rPr>
          <w:sz w:val="27"/>
          <w:szCs w:val="27"/>
        </w:rPr>
        <w:t xml:space="preserve">На период подготовки проекта межевания территории </w:t>
      </w:r>
      <w:r w:rsidR="00E909C3" w:rsidRPr="00A7601C">
        <w:rPr>
          <w:rFonts w:eastAsia="Calibri"/>
          <w:sz w:val="27"/>
          <w:szCs w:val="27"/>
        </w:rPr>
        <w:t>по улице Попова на участке от улицы Азовской до улицы Лесной</w:t>
      </w:r>
      <w:r w:rsidR="00E909C3" w:rsidRPr="00A7601C">
        <w:rPr>
          <w:sz w:val="27"/>
          <w:szCs w:val="27"/>
        </w:rPr>
        <w:t xml:space="preserve"> города Ставрополя </w:t>
      </w:r>
      <w:r w:rsidR="00A7601C" w:rsidRPr="00A7601C">
        <w:rPr>
          <w:sz w:val="27"/>
          <w:szCs w:val="27"/>
        </w:rPr>
        <w:t>свободны</w:t>
      </w:r>
      <w:r w:rsidRPr="00A7601C">
        <w:rPr>
          <w:sz w:val="27"/>
          <w:szCs w:val="27"/>
        </w:rPr>
        <w:t xml:space="preserve"> от застройки, но имеются действующие линейные объекты инженерных сетей и автомобильные дороги.</w:t>
      </w:r>
    </w:p>
    <w:p w:rsidR="000D69FC" w:rsidRPr="00A7601C" w:rsidRDefault="00AC150E" w:rsidP="00AC150E">
      <w:pPr>
        <w:tabs>
          <w:tab w:val="left" w:pos="3544"/>
        </w:tabs>
        <w:ind w:left="0" w:right="-2"/>
        <w:rPr>
          <w:sz w:val="27"/>
          <w:szCs w:val="27"/>
        </w:rPr>
      </w:pPr>
      <w:proofErr w:type="gramStart"/>
      <w:r w:rsidRPr="00A7601C">
        <w:rPr>
          <w:sz w:val="27"/>
          <w:szCs w:val="27"/>
        </w:rPr>
        <w:t xml:space="preserve">В границах </w:t>
      </w:r>
      <w:r w:rsidR="00B94FA1">
        <w:rPr>
          <w:sz w:val="27"/>
          <w:szCs w:val="27"/>
        </w:rPr>
        <w:t xml:space="preserve">образуемого </w:t>
      </w:r>
      <w:r w:rsidR="00AA00D2" w:rsidRPr="00A7601C">
        <w:rPr>
          <w:sz w:val="27"/>
          <w:szCs w:val="27"/>
        </w:rPr>
        <w:t>земельного участка</w:t>
      </w:r>
      <w:r w:rsidR="00A7601C" w:rsidRPr="00A7601C">
        <w:rPr>
          <w:sz w:val="27"/>
          <w:szCs w:val="27"/>
        </w:rPr>
        <w:t xml:space="preserve"> под объект строительства</w:t>
      </w:r>
      <w:r w:rsidRPr="00A7601C">
        <w:rPr>
          <w:sz w:val="27"/>
          <w:szCs w:val="27"/>
        </w:rPr>
        <w:t xml:space="preserve"> </w:t>
      </w:r>
      <w:r w:rsidR="00E909C3" w:rsidRPr="00A7601C">
        <w:rPr>
          <w:rFonts w:eastAsia="Calibri"/>
          <w:sz w:val="27"/>
          <w:szCs w:val="27"/>
        </w:rPr>
        <w:t xml:space="preserve">по </w:t>
      </w:r>
      <w:r w:rsidR="00A7601C" w:rsidRPr="00A7601C">
        <w:rPr>
          <w:rFonts w:eastAsia="Calibri"/>
          <w:sz w:val="27"/>
          <w:szCs w:val="27"/>
        </w:rPr>
        <w:br/>
      </w:r>
      <w:r w:rsidR="00E909C3" w:rsidRPr="00A7601C">
        <w:rPr>
          <w:rFonts w:eastAsia="Calibri"/>
          <w:sz w:val="27"/>
          <w:szCs w:val="27"/>
        </w:rPr>
        <w:t>улице Попова на участке от улицы</w:t>
      </w:r>
      <w:proofErr w:type="gramEnd"/>
      <w:r w:rsidR="00E909C3" w:rsidRPr="00A7601C">
        <w:rPr>
          <w:rFonts w:eastAsia="Calibri"/>
          <w:sz w:val="27"/>
          <w:szCs w:val="27"/>
        </w:rPr>
        <w:t xml:space="preserve"> Азовской до улицы Лесной</w:t>
      </w:r>
      <w:r w:rsidR="00E909C3" w:rsidRPr="00A7601C">
        <w:rPr>
          <w:sz w:val="27"/>
          <w:szCs w:val="27"/>
        </w:rPr>
        <w:t xml:space="preserve"> города Ставрополя </w:t>
      </w:r>
      <w:r w:rsidRPr="00A7601C">
        <w:rPr>
          <w:sz w:val="27"/>
          <w:szCs w:val="27"/>
        </w:rPr>
        <w:t>существуют объекты недвижимости, оформленные в установленном законом порядке. Объекты самовольного размещения отсутствуют</w:t>
      </w:r>
      <w:r w:rsidR="00E0039D" w:rsidRPr="00A7601C">
        <w:rPr>
          <w:sz w:val="27"/>
          <w:szCs w:val="27"/>
        </w:rPr>
        <w:t>.</w:t>
      </w:r>
    </w:p>
    <w:p w:rsidR="004C1D76" w:rsidRPr="00A7601C" w:rsidRDefault="004C1D76" w:rsidP="004C1D76">
      <w:pPr>
        <w:tabs>
          <w:tab w:val="left" w:pos="3544"/>
        </w:tabs>
        <w:ind w:left="0" w:right="-2"/>
        <w:rPr>
          <w:sz w:val="27"/>
          <w:szCs w:val="27"/>
        </w:rPr>
      </w:pPr>
      <w:r w:rsidRPr="00A7601C">
        <w:rPr>
          <w:sz w:val="27"/>
          <w:szCs w:val="27"/>
        </w:rPr>
        <w:t>1</w:t>
      </w:r>
      <w:r w:rsidR="000447DB" w:rsidRPr="00A7601C">
        <w:rPr>
          <w:sz w:val="27"/>
          <w:szCs w:val="27"/>
        </w:rPr>
        <w:t>4</w:t>
      </w:r>
      <w:r w:rsidRPr="00A7601C">
        <w:rPr>
          <w:sz w:val="27"/>
          <w:szCs w:val="27"/>
        </w:rPr>
        <w:t>. Основные показатели проект</w:t>
      </w:r>
      <w:r w:rsidR="00702FBA">
        <w:rPr>
          <w:sz w:val="27"/>
          <w:szCs w:val="27"/>
        </w:rPr>
        <w:t>а</w:t>
      </w:r>
      <w:r w:rsidRPr="00A7601C">
        <w:rPr>
          <w:sz w:val="27"/>
          <w:szCs w:val="27"/>
        </w:rPr>
        <w:t xml:space="preserve"> межевания территории.</w:t>
      </w:r>
    </w:p>
    <w:p w:rsidR="004C1D76" w:rsidRPr="00A7601C" w:rsidRDefault="004C1D76" w:rsidP="004C1D76">
      <w:pPr>
        <w:tabs>
          <w:tab w:val="left" w:pos="3544"/>
        </w:tabs>
        <w:ind w:left="0" w:right="-2"/>
        <w:rPr>
          <w:sz w:val="27"/>
          <w:szCs w:val="27"/>
        </w:rPr>
      </w:pPr>
      <w:proofErr w:type="gramStart"/>
      <w:r w:rsidRPr="00A7601C">
        <w:rPr>
          <w:sz w:val="27"/>
          <w:szCs w:val="27"/>
        </w:rPr>
        <w:t xml:space="preserve">Проект межевания территории, представленный в приложении </w:t>
      </w:r>
      <w:r w:rsidR="00F46F4C" w:rsidRPr="00A7601C">
        <w:rPr>
          <w:sz w:val="27"/>
          <w:szCs w:val="27"/>
        </w:rPr>
        <w:t>3</w:t>
      </w:r>
      <w:r w:rsidRPr="00A7601C">
        <w:rPr>
          <w:sz w:val="27"/>
          <w:szCs w:val="27"/>
        </w:rPr>
        <w:t xml:space="preserve"> к документации по планировке территории (проекту планировки территории, проекту межевания территории) </w:t>
      </w:r>
      <w:r w:rsidR="00E909C3" w:rsidRPr="00A7601C">
        <w:rPr>
          <w:rFonts w:eastAsia="Calibri"/>
          <w:sz w:val="27"/>
          <w:szCs w:val="27"/>
        </w:rPr>
        <w:t>по улице Попова на участке от улицы Азовской до улицы Лесной</w:t>
      </w:r>
      <w:r w:rsidR="00E909C3" w:rsidRPr="00A7601C">
        <w:rPr>
          <w:sz w:val="27"/>
          <w:szCs w:val="27"/>
        </w:rPr>
        <w:t xml:space="preserve"> города Ставрополя</w:t>
      </w:r>
      <w:r w:rsidRPr="00A7601C">
        <w:rPr>
          <w:sz w:val="27"/>
          <w:szCs w:val="27"/>
        </w:rPr>
        <w:t>, обеспечивает равные права и возможности правообладателям</w:t>
      </w:r>
      <w:r w:rsidR="00AA00D2" w:rsidRPr="00A7601C">
        <w:rPr>
          <w:sz w:val="27"/>
          <w:szCs w:val="27"/>
        </w:rPr>
        <w:t xml:space="preserve"> смежных</w:t>
      </w:r>
      <w:r w:rsidRPr="00A7601C">
        <w:rPr>
          <w:sz w:val="27"/>
          <w:szCs w:val="27"/>
        </w:rPr>
        <w:t xml:space="preserve"> земельн</w:t>
      </w:r>
      <w:r w:rsidR="00AA00D2" w:rsidRPr="00A7601C">
        <w:rPr>
          <w:sz w:val="27"/>
          <w:szCs w:val="27"/>
        </w:rPr>
        <w:t>ых</w:t>
      </w:r>
      <w:r w:rsidRPr="00A7601C">
        <w:rPr>
          <w:sz w:val="27"/>
          <w:szCs w:val="27"/>
        </w:rPr>
        <w:t xml:space="preserve"> участк</w:t>
      </w:r>
      <w:r w:rsidR="00AA00D2" w:rsidRPr="00A7601C">
        <w:rPr>
          <w:sz w:val="27"/>
          <w:szCs w:val="27"/>
        </w:rPr>
        <w:t>ов</w:t>
      </w:r>
      <w:r w:rsidRPr="00A7601C">
        <w:rPr>
          <w:sz w:val="27"/>
          <w:szCs w:val="27"/>
        </w:rPr>
        <w:t xml:space="preserve"> в соответствии с действующим законодательством и позволяет обеспечить необходимые требования по содержанию и обслуживанию объектов застройки в условиях сложившейся планировочной</w:t>
      </w:r>
      <w:proofErr w:type="gramEnd"/>
      <w:r w:rsidRPr="00A7601C">
        <w:rPr>
          <w:sz w:val="27"/>
          <w:szCs w:val="27"/>
        </w:rPr>
        <w:t xml:space="preserve"> системы проектирования территории.</w:t>
      </w:r>
    </w:p>
    <w:p w:rsidR="004C1D76" w:rsidRPr="00A7601C" w:rsidRDefault="004C1D76" w:rsidP="004C1D76">
      <w:pPr>
        <w:tabs>
          <w:tab w:val="left" w:pos="3544"/>
        </w:tabs>
        <w:ind w:left="0" w:right="-2"/>
        <w:rPr>
          <w:sz w:val="27"/>
          <w:szCs w:val="27"/>
        </w:rPr>
      </w:pPr>
      <w:r w:rsidRPr="00A7601C">
        <w:rPr>
          <w:sz w:val="27"/>
          <w:szCs w:val="27"/>
        </w:rPr>
        <w:t>1</w:t>
      </w:r>
      <w:r w:rsidR="000447DB" w:rsidRPr="00A7601C">
        <w:rPr>
          <w:sz w:val="27"/>
          <w:szCs w:val="27"/>
        </w:rPr>
        <w:t>5</w:t>
      </w:r>
      <w:r w:rsidRPr="00A7601C">
        <w:rPr>
          <w:sz w:val="27"/>
          <w:szCs w:val="27"/>
        </w:rPr>
        <w:t>.</w:t>
      </w:r>
      <w:r w:rsidR="00702FBA">
        <w:rPr>
          <w:sz w:val="27"/>
          <w:szCs w:val="27"/>
        </w:rPr>
        <w:t> </w:t>
      </w:r>
      <w:r w:rsidRPr="00A7601C">
        <w:rPr>
          <w:sz w:val="27"/>
          <w:szCs w:val="27"/>
        </w:rPr>
        <w:t xml:space="preserve">Основные технико-экономические показатели проекта </w:t>
      </w:r>
      <w:r w:rsidRPr="00A7601C">
        <w:rPr>
          <w:sz w:val="27"/>
          <w:szCs w:val="27"/>
        </w:rPr>
        <w:br/>
        <w:t>межевания территории.</w:t>
      </w:r>
    </w:p>
    <w:p w:rsidR="004C1D76" w:rsidRPr="00A7601C" w:rsidRDefault="004C1D76" w:rsidP="004C1D76">
      <w:pPr>
        <w:tabs>
          <w:tab w:val="left" w:pos="3544"/>
        </w:tabs>
        <w:ind w:left="0" w:right="-2"/>
        <w:rPr>
          <w:sz w:val="27"/>
          <w:szCs w:val="27"/>
        </w:rPr>
      </w:pPr>
      <w:r w:rsidRPr="00A7601C">
        <w:rPr>
          <w:sz w:val="27"/>
          <w:szCs w:val="27"/>
        </w:rPr>
        <w:t>Основные технико-экономические показатели проекта межевания территории</w:t>
      </w:r>
      <w:r w:rsidR="007860ED" w:rsidRPr="00A7601C">
        <w:rPr>
          <w:sz w:val="27"/>
          <w:szCs w:val="27"/>
        </w:rPr>
        <w:t xml:space="preserve"> представлены в таблице </w:t>
      </w:r>
      <w:r w:rsidR="000F73E3">
        <w:rPr>
          <w:sz w:val="27"/>
          <w:szCs w:val="27"/>
        </w:rPr>
        <w:t>2</w:t>
      </w:r>
      <w:r w:rsidRPr="00A7601C">
        <w:rPr>
          <w:sz w:val="27"/>
          <w:szCs w:val="27"/>
        </w:rPr>
        <w:t>.</w:t>
      </w:r>
    </w:p>
    <w:p w:rsidR="00E909C3" w:rsidRDefault="004C1D76" w:rsidP="004C1D76">
      <w:pPr>
        <w:tabs>
          <w:tab w:val="left" w:pos="3544"/>
        </w:tabs>
        <w:ind w:left="0" w:right="-2"/>
        <w:jc w:val="right"/>
        <w:rPr>
          <w:sz w:val="28"/>
          <w:szCs w:val="28"/>
        </w:rPr>
      </w:pPr>
      <w:r w:rsidRPr="00A7601C">
        <w:rPr>
          <w:sz w:val="27"/>
          <w:szCs w:val="27"/>
        </w:rPr>
        <w:t xml:space="preserve">Таблица </w:t>
      </w:r>
      <w:r w:rsidR="000F73E3">
        <w:rPr>
          <w:sz w:val="27"/>
          <w:szCs w:val="27"/>
        </w:rPr>
        <w:t>2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37"/>
        <w:gridCol w:w="1417"/>
        <w:gridCol w:w="2435"/>
      </w:tblGrid>
      <w:tr w:rsidR="00E909C3" w:rsidRPr="001D1D74" w:rsidTr="00AE22CE">
        <w:tc>
          <w:tcPr>
            <w:tcW w:w="567" w:type="dxa"/>
            <w:shd w:val="clear" w:color="auto" w:fill="auto"/>
            <w:vAlign w:val="center"/>
          </w:tcPr>
          <w:p w:rsidR="00E909C3" w:rsidRPr="001D1D74" w:rsidRDefault="00E909C3" w:rsidP="00DD47DA">
            <w:pPr>
              <w:ind w:left="0" w:right="0" w:firstLine="0"/>
              <w:jc w:val="center"/>
              <w:rPr>
                <w:szCs w:val="22"/>
              </w:rPr>
            </w:pPr>
            <w:r w:rsidRPr="001D1D74">
              <w:rPr>
                <w:sz w:val="22"/>
                <w:szCs w:val="22"/>
              </w:rPr>
              <w:t>№</w:t>
            </w:r>
          </w:p>
          <w:p w:rsidR="00A7601C" w:rsidRPr="001D1D74" w:rsidRDefault="00A7601C" w:rsidP="00DD47DA">
            <w:pPr>
              <w:ind w:left="0" w:right="0" w:firstLine="0"/>
              <w:jc w:val="center"/>
              <w:rPr>
                <w:szCs w:val="22"/>
              </w:rPr>
            </w:pPr>
            <w:proofErr w:type="gramStart"/>
            <w:r w:rsidRPr="001D1D74">
              <w:rPr>
                <w:sz w:val="22"/>
                <w:szCs w:val="22"/>
              </w:rPr>
              <w:t>п</w:t>
            </w:r>
            <w:proofErr w:type="gramEnd"/>
            <w:r w:rsidRPr="001D1D74">
              <w:rPr>
                <w:sz w:val="22"/>
                <w:szCs w:val="22"/>
              </w:rPr>
              <w:t>/п</w:t>
            </w:r>
          </w:p>
        </w:tc>
        <w:tc>
          <w:tcPr>
            <w:tcW w:w="4937" w:type="dxa"/>
            <w:shd w:val="clear" w:color="auto" w:fill="auto"/>
            <w:vAlign w:val="center"/>
          </w:tcPr>
          <w:p w:rsidR="00E909C3" w:rsidRPr="001D1D74" w:rsidRDefault="00E909C3" w:rsidP="00DD47DA">
            <w:pPr>
              <w:ind w:left="0" w:right="0" w:firstLine="0"/>
              <w:jc w:val="center"/>
              <w:rPr>
                <w:szCs w:val="22"/>
              </w:rPr>
            </w:pPr>
            <w:r w:rsidRPr="001D1D7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09C3" w:rsidRPr="001D1D74" w:rsidRDefault="00E909C3" w:rsidP="000F73E3">
            <w:pPr>
              <w:ind w:left="0" w:right="0" w:firstLine="0"/>
              <w:jc w:val="center"/>
              <w:rPr>
                <w:szCs w:val="22"/>
              </w:rPr>
            </w:pPr>
            <w:r w:rsidRPr="001D1D74">
              <w:rPr>
                <w:sz w:val="22"/>
                <w:szCs w:val="22"/>
              </w:rPr>
              <w:t>Ед</w:t>
            </w:r>
            <w:r w:rsidR="000F73E3" w:rsidRPr="001D1D74">
              <w:rPr>
                <w:sz w:val="22"/>
                <w:szCs w:val="22"/>
              </w:rPr>
              <w:t>иница</w:t>
            </w:r>
            <w:r w:rsidRPr="001D1D74">
              <w:rPr>
                <w:sz w:val="22"/>
                <w:szCs w:val="22"/>
              </w:rPr>
              <w:t xml:space="preserve"> изм</w:t>
            </w:r>
            <w:r w:rsidR="000F73E3" w:rsidRPr="001D1D74">
              <w:rPr>
                <w:sz w:val="22"/>
                <w:szCs w:val="22"/>
              </w:rPr>
              <w:t>ерения</w:t>
            </w:r>
          </w:p>
        </w:tc>
        <w:tc>
          <w:tcPr>
            <w:tcW w:w="2435" w:type="dxa"/>
            <w:shd w:val="clear" w:color="auto" w:fill="auto"/>
            <w:vAlign w:val="center"/>
          </w:tcPr>
          <w:p w:rsidR="00E909C3" w:rsidRPr="001D1D74" w:rsidRDefault="00E909C3" w:rsidP="00DD47DA">
            <w:pPr>
              <w:ind w:left="0" w:right="0" w:firstLine="0"/>
              <w:jc w:val="center"/>
              <w:rPr>
                <w:szCs w:val="22"/>
              </w:rPr>
            </w:pPr>
            <w:r w:rsidRPr="001D1D74">
              <w:rPr>
                <w:sz w:val="22"/>
                <w:szCs w:val="22"/>
              </w:rPr>
              <w:t>Количество</w:t>
            </w:r>
          </w:p>
        </w:tc>
      </w:tr>
      <w:tr w:rsidR="00E909C3" w:rsidRPr="001D1D74" w:rsidTr="00AE22CE">
        <w:tc>
          <w:tcPr>
            <w:tcW w:w="567" w:type="dxa"/>
            <w:shd w:val="clear" w:color="auto" w:fill="auto"/>
            <w:vAlign w:val="center"/>
          </w:tcPr>
          <w:p w:rsidR="00E909C3" w:rsidRPr="001D1D74" w:rsidRDefault="00E909C3" w:rsidP="00DD47DA">
            <w:pPr>
              <w:ind w:left="0" w:right="0" w:firstLine="34"/>
              <w:jc w:val="center"/>
              <w:rPr>
                <w:szCs w:val="22"/>
              </w:rPr>
            </w:pPr>
            <w:r w:rsidRPr="001D1D74">
              <w:rPr>
                <w:sz w:val="22"/>
                <w:szCs w:val="22"/>
              </w:rPr>
              <w:t>1</w:t>
            </w:r>
            <w:r w:rsidR="00A7601C" w:rsidRPr="001D1D74">
              <w:rPr>
                <w:sz w:val="22"/>
                <w:szCs w:val="22"/>
              </w:rPr>
              <w:t>.</w:t>
            </w:r>
          </w:p>
        </w:tc>
        <w:tc>
          <w:tcPr>
            <w:tcW w:w="4937" w:type="dxa"/>
            <w:shd w:val="clear" w:color="auto" w:fill="auto"/>
            <w:vAlign w:val="center"/>
          </w:tcPr>
          <w:p w:rsidR="00E909C3" w:rsidRPr="001D1D74" w:rsidRDefault="00E909C3" w:rsidP="00A7601C">
            <w:pPr>
              <w:ind w:left="0" w:right="0" w:firstLine="0"/>
              <w:jc w:val="left"/>
              <w:rPr>
                <w:szCs w:val="22"/>
              </w:rPr>
            </w:pPr>
            <w:r w:rsidRPr="001D1D74">
              <w:rPr>
                <w:sz w:val="22"/>
                <w:szCs w:val="22"/>
              </w:rPr>
              <w:t xml:space="preserve">Территория в границах проекта </w:t>
            </w:r>
            <w:r w:rsidR="00A7601C" w:rsidRPr="001D1D74">
              <w:rPr>
                <w:sz w:val="22"/>
                <w:szCs w:val="22"/>
              </w:rPr>
              <w:t>межевания</w:t>
            </w:r>
            <w:r w:rsidRPr="001D1D74">
              <w:rPr>
                <w:sz w:val="22"/>
                <w:szCs w:val="22"/>
              </w:rPr>
              <w:t xml:space="preserve"> </w:t>
            </w:r>
            <w:r w:rsidR="00A7601C" w:rsidRPr="001D1D74">
              <w:rPr>
                <w:sz w:val="22"/>
                <w:szCs w:val="22"/>
              </w:rPr>
              <w:t>территории, 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09C3" w:rsidRPr="001D1D74" w:rsidRDefault="00E909C3" w:rsidP="00DD47DA">
            <w:pPr>
              <w:ind w:left="0" w:right="0" w:firstLine="0"/>
              <w:jc w:val="center"/>
              <w:rPr>
                <w:szCs w:val="22"/>
              </w:rPr>
            </w:pPr>
            <w:r w:rsidRPr="001D1D74">
              <w:rPr>
                <w:sz w:val="22"/>
                <w:szCs w:val="22"/>
              </w:rPr>
              <w:t>кв. м</w:t>
            </w:r>
          </w:p>
        </w:tc>
        <w:tc>
          <w:tcPr>
            <w:tcW w:w="2435" w:type="dxa"/>
            <w:shd w:val="clear" w:color="auto" w:fill="auto"/>
            <w:vAlign w:val="center"/>
          </w:tcPr>
          <w:p w:rsidR="00E909C3" w:rsidRPr="001D1D74" w:rsidRDefault="00E909C3" w:rsidP="00DD47DA">
            <w:pPr>
              <w:ind w:left="0" w:right="0" w:firstLine="0"/>
              <w:jc w:val="center"/>
              <w:rPr>
                <w:szCs w:val="22"/>
              </w:rPr>
            </w:pPr>
            <w:r w:rsidRPr="001D1D74">
              <w:rPr>
                <w:sz w:val="22"/>
                <w:szCs w:val="22"/>
              </w:rPr>
              <w:t>5352,63</w:t>
            </w:r>
          </w:p>
        </w:tc>
      </w:tr>
    </w:tbl>
    <w:p w:rsidR="00AE22CE" w:rsidRDefault="00AE22CE" w:rsidP="000F73E3">
      <w:pPr>
        <w:tabs>
          <w:tab w:val="left" w:pos="6663"/>
        </w:tabs>
        <w:ind w:left="0" w:right="-31" w:firstLine="0"/>
        <w:rPr>
          <w:sz w:val="28"/>
          <w:szCs w:val="28"/>
        </w:rPr>
      </w:pPr>
    </w:p>
    <w:p w:rsidR="001D1D74" w:rsidRPr="00AE22CE" w:rsidRDefault="001D1D74" w:rsidP="000F73E3">
      <w:pPr>
        <w:tabs>
          <w:tab w:val="left" w:pos="6663"/>
        </w:tabs>
        <w:ind w:left="0" w:right="-31" w:firstLine="0"/>
        <w:rPr>
          <w:sz w:val="28"/>
          <w:szCs w:val="28"/>
        </w:rPr>
      </w:pPr>
    </w:p>
    <w:p w:rsidR="00AE22CE" w:rsidRPr="00AE22CE" w:rsidRDefault="00AE22CE" w:rsidP="00AE22CE">
      <w:pPr>
        <w:tabs>
          <w:tab w:val="left" w:pos="6663"/>
        </w:tabs>
        <w:spacing w:line="240" w:lineRule="exact"/>
        <w:ind w:left="0" w:right="-28" w:firstLine="0"/>
        <w:rPr>
          <w:sz w:val="28"/>
          <w:szCs w:val="28"/>
        </w:rPr>
      </w:pPr>
      <w:proofErr w:type="gramStart"/>
      <w:r w:rsidRPr="00AE22CE">
        <w:rPr>
          <w:sz w:val="28"/>
          <w:szCs w:val="28"/>
        </w:rPr>
        <w:t>Исполняющий</w:t>
      </w:r>
      <w:proofErr w:type="gramEnd"/>
      <w:r w:rsidRPr="00AE22CE">
        <w:rPr>
          <w:sz w:val="28"/>
          <w:szCs w:val="28"/>
        </w:rPr>
        <w:t xml:space="preserve"> обязанности </w:t>
      </w:r>
    </w:p>
    <w:p w:rsidR="000F73E3" w:rsidRDefault="00AE22CE" w:rsidP="00AE22CE">
      <w:pPr>
        <w:tabs>
          <w:tab w:val="left" w:pos="6663"/>
        </w:tabs>
        <w:spacing w:line="240" w:lineRule="exact"/>
        <w:ind w:left="0" w:right="-28" w:firstLine="0"/>
        <w:rPr>
          <w:sz w:val="28"/>
          <w:szCs w:val="28"/>
        </w:rPr>
      </w:pPr>
      <w:r w:rsidRPr="00AE22CE">
        <w:rPr>
          <w:sz w:val="28"/>
          <w:szCs w:val="28"/>
        </w:rPr>
        <w:t xml:space="preserve">заместителя главы </w:t>
      </w:r>
    </w:p>
    <w:p w:rsidR="000F73E3" w:rsidRDefault="000F73E3" w:rsidP="00AE22CE">
      <w:pPr>
        <w:tabs>
          <w:tab w:val="left" w:pos="6663"/>
        </w:tabs>
        <w:spacing w:line="240" w:lineRule="exact"/>
        <w:ind w:left="0" w:right="-28" w:firstLine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AE22CE" w:rsidRPr="00AE22CE">
        <w:rPr>
          <w:sz w:val="28"/>
          <w:szCs w:val="28"/>
        </w:rPr>
        <w:t xml:space="preserve">города Ставрополя </w:t>
      </w:r>
    </w:p>
    <w:p w:rsidR="000F73E3" w:rsidRDefault="000F73E3" w:rsidP="00AE22CE">
      <w:pPr>
        <w:tabs>
          <w:tab w:val="left" w:pos="6663"/>
        </w:tabs>
        <w:spacing w:line="240" w:lineRule="exact"/>
        <w:ind w:left="0" w:right="-28" w:firstLine="0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  <w:r w:rsidR="00AE22CE" w:rsidRPr="00AE22CE">
        <w:rPr>
          <w:sz w:val="28"/>
          <w:szCs w:val="28"/>
        </w:rPr>
        <w:t xml:space="preserve">управления </w:t>
      </w:r>
    </w:p>
    <w:p w:rsidR="00AE22CE" w:rsidRPr="00AE22CE" w:rsidRDefault="00AE22CE" w:rsidP="00AE22CE">
      <w:pPr>
        <w:tabs>
          <w:tab w:val="left" w:pos="6663"/>
        </w:tabs>
        <w:spacing w:line="240" w:lineRule="exact"/>
        <w:ind w:left="0" w:right="-28" w:firstLine="0"/>
        <w:rPr>
          <w:sz w:val="28"/>
          <w:szCs w:val="28"/>
        </w:rPr>
      </w:pPr>
      <w:r w:rsidRPr="00AE22CE">
        <w:rPr>
          <w:sz w:val="28"/>
          <w:szCs w:val="28"/>
        </w:rPr>
        <w:t xml:space="preserve">делопроизводства и архива </w:t>
      </w:r>
    </w:p>
    <w:p w:rsidR="00AE22CE" w:rsidRPr="00AE22CE" w:rsidRDefault="00AE22CE" w:rsidP="00AE22CE">
      <w:pPr>
        <w:tabs>
          <w:tab w:val="left" w:pos="6663"/>
        </w:tabs>
        <w:spacing w:line="240" w:lineRule="exact"/>
        <w:ind w:left="0" w:right="-28" w:firstLine="0"/>
        <w:rPr>
          <w:sz w:val="28"/>
          <w:szCs w:val="28"/>
        </w:rPr>
        <w:sectPr w:rsidR="00AE22CE" w:rsidRPr="00AE22CE" w:rsidSect="00AE22CE">
          <w:pgSz w:w="11906" w:h="16838"/>
          <w:pgMar w:top="1418" w:right="567" w:bottom="993" w:left="1985" w:header="709" w:footer="709" w:gutter="0"/>
          <w:pgNumType w:start="1"/>
          <w:cols w:space="708"/>
          <w:titlePg/>
          <w:docGrid w:linePitch="360"/>
        </w:sectPr>
      </w:pPr>
      <w:r w:rsidRPr="00AE22CE">
        <w:rPr>
          <w:sz w:val="28"/>
          <w:szCs w:val="28"/>
        </w:rPr>
        <w:t>администрации города Ставрополя</w:t>
      </w:r>
      <w:r w:rsidRPr="00AE22CE">
        <w:rPr>
          <w:sz w:val="28"/>
          <w:szCs w:val="28"/>
        </w:rPr>
        <w:tab/>
      </w:r>
      <w:r w:rsidRPr="00AE22CE">
        <w:rPr>
          <w:sz w:val="28"/>
          <w:szCs w:val="28"/>
        </w:rPr>
        <w:tab/>
        <w:t xml:space="preserve">        А.</w:t>
      </w:r>
      <w:r w:rsidR="000F73E3">
        <w:rPr>
          <w:sz w:val="28"/>
          <w:szCs w:val="28"/>
        </w:rPr>
        <w:t>В</w:t>
      </w:r>
      <w:r w:rsidRPr="00AE22CE">
        <w:rPr>
          <w:sz w:val="28"/>
          <w:szCs w:val="28"/>
        </w:rPr>
        <w:t>. Бухарова</w:t>
      </w:r>
    </w:p>
    <w:p w:rsidR="00DD47DA" w:rsidRPr="00A7601C" w:rsidRDefault="00DD47DA" w:rsidP="001A48D1">
      <w:pPr>
        <w:spacing w:line="240" w:lineRule="exact"/>
        <w:ind w:left="3402" w:right="-2" w:firstLine="0"/>
        <w:rPr>
          <w:bCs/>
          <w:sz w:val="27"/>
          <w:szCs w:val="27"/>
        </w:rPr>
      </w:pPr>
      <w:r w:rsidRPr="00A7601C">
        <w:rPr>
          <w:bCs/>
          <w:sz w:val="27"/>
          <w:szCs w:val="27"/>
        </w:rPr>
        <w:lastRenderedPageBreak/>
        <w:t>Приложение 1</w:t>
      </w:r>
    </w:p>
    <w:p w:rsidR="00DD47DA" w:rsidRPr="00A7601C" w:rsidRDefault="00DD47DA" w:rsidP="001A48D1">
      <w:pPr>
        <w:spacing w:line="240" w:lineRule="exact"/>
        <w:ind w:left="3402" w:right="-2" w:firstLine="0"/>
        <w:rPr>
          <w:bCs/>
          <w:sz w:val="27"/>
          <w:szCs w:val="27"/>
        </w:rPr>
      </w:pPr>
    </w:p>
    <w:p w:rsidR="00DD47DA" w:rsidRPr="00A7601C" w:rsidRDefault="00DD47DA" w:rsidP="001A48D1">
      <w:pPr>
        <w:spacing w:line="240" w:lineRule="exact"/>
        <w:ind w:left="3402" w:right="-2" w:firstLine="0"/>
        <w:rPr>
          <w:bCs/>
          <w:sz w:val="27"/>
          <w:szCs w:val="27"/>
        </w:rPr>
      </w:pPr>
      <w:r w:rsidRPr="00A7601C">
        <w:rPr>
          <w:bCs/>
          <w:sz w:val="27"/>
          <w:szCs w:val="27"/>
        </w:rPr>
        <w:t>к документации по планировке территории (проекту планировки территории, проекту межевания территории) по улице Попова на участке от улицы Азовской до улицы Лесной города Ставрополя</w:t>
      </w:r>
    </w:p>
    <w:p w:rsidR="00DD47DA" w:rsidRPr="00A7601C" w:rsidRDefault="00DD47DA" w:rsidP="00DD47DA">
      <w:pPr>
        <w:ind w:left="0"/>
        <w:rPr>
          <w:bCs/>
          <w:sz w:val="27"/>
          <w:szCs w:val="27"/>
        </w:rPr>
      </w:pPr>
    </w:p>
    <w:p w:rsidR="00DD47DA" w:rsidRPr="00A7601C" w:rsidRDefault="00DD47DA" w:rsidP="00A7601C">
      <w:pPr>
        <w:spacing w:line="240" w:lineRule="exact"/>
        <w:ind w:left="0"/>
        <w:jc w:val="center"/>
        <w:rPr>
          <w:bCs/>
          <w:sz w:val="27"/>
          <w:szCs w:val="27"/>
        </w:rPr>
      </w:pPr>
      <w:r w:rsidRPr="00A7601C">
        <w:rPr>
          <w:bCs/>
          <w:sz w:val="27"/>
          <w:szCs w:val="27"/>
        </w:rPr>
        <w:t>ПЕРЕЧЕНЬ</w:t>
      </w:r>
    </w:p>
    <w:p w:rsidR="00DD47DA" w:rsidRPr="00A7601C" w:rsidRDefault="00DD47DA" w:rsidP="00A7601C">
      <w:pPr>
        <w:spacing w:line="240" w:lineRule="exact"/>
        <w:ind w:left="0"/>
        <w:jc w:val="center"/>
        <w:rPr>
          <w:bCs/>
          <w:sz w:val="27"/>
          <w:szCs w:val="27"/>
        </w:rPr>
      </w:pPr>
      <w:r w:rsidRPr="00A7601C">
        <w:rPr>
          <w:bCs/>
          <w:sz w:val="27"/>
          <w:szCs w:val="27"/>
        </w:rPr>
        <w:t>координат поворотных точек красных линий</w:t>
      </w:r>
    </w:p>
    <w:p w:rsidR="00DD47DA" w:rsidRPr="00A7601C" w:rsidRDefault="00DD47DA" w:rsidP="00DD47DA">
      <w:pPr>
        <w:ind w:left="0"/>
        <w:jc w:val="center"/>
        <w:rPr>
          <w:bCs/>
          <w:sz w:val="27"/>
          <w:szCs w:val="27"/>
        </w:rPr>
      </w:pPr>
    </w:p>
    <w:p w:rsidR="00DD47DA" w:rsidRPr="00A7601C" w:rsidRDefault="00DD47DA" w:rsidP="00DD47DA">
      <w:pPr>
        <w:ind w:left="0" w:right="-2"/>
        <w:jc w:val="right"/>
        <w:rPr>
          <w:bCs/>
          <w:sz w:val="27"/>
          <w:szCs w:val="27"/>
        </w:rPr>
      </w:pPr>
      <w:r w:rsidRPr="00A7601C">
        <w:rPr>
          <w:bCs/>
          <w:sz w:val="27"/>
          <w:szCs w:val="27"/>
        </w:rPr>
        <w:t>Таблица 1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2552"/>
        <w:gridCol w:w="3544"/>
        <w:gridCol w:w="3260"/>
      </w:tblGrid>
      <w:tr w:rsidR="00DD47DA" w:rsidRPr="00A7601C" w:rsidTr="00DD47DA">
        <w:trPr>
          <w:trHeight w:val="39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7DA" w:rsidRPr="00A7601C" w:rsidRDefault="00DD47DA" w:rsidP="00DD47DA">
            <w:pPr>
              <w:ind w:left="0" w:firstLine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Номер поворотной точки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 xml:space="preserve">Координаты, </w:t>
            </w:r>
            <w:proofErr w:type="gramStart"/>
            <w:r w:rsidRPr="00A7601C">
              <w:rPr>
                <w:bCs/>
                <w:szCs w:val="24"/>
              </w:rPr>
              <w:t>м</w:t>
            </w:r>
            <w:proofErr w:type="gramEnd"/>
          </w:p>
        </w:tc>
      </w:tr>
      <w:tr w:rsidR="00DD47DA" w:rsidRPr="00A7601C" w:rsidTr="00DD47DA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X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Y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  <w:lang w:val="en-US"/>
              </w:rPr>
            </w:pPr>
            <w:r w:rsidRPr="00A7601C">
              <w:rPr>
                <w:bCs/>
                <w:szCs w:val="24"/>
                <w:lang w:val="en-US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  <w:lang w:val="en-US"/>
              </w:rPr>
            </w:pPr>
            <w:r w:rsidRPr="00A7601C">
              <w:rPr>
                <w:bCs/>
                <w:szCs w:val="24"/>
                <w:lang w:val="en-US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  <w:lang w:val="en-US"/>
              </w:rPr>
            </w:pPr>
            <w:r w:rsidRPr="00A7601C">
              <w:rPr>
                <w:bCs/>
                <w:szCs w:val="24"/>
                <w:lang w:val="en-US"/>
              </w:rPr>
              <w:t>3</w:t>
            </w:r>
          </w:p>
        </w:tc>
      </w:tr>
      <w:tr w:rsidR="00DD47DA" w:rsidRPr="00A7601C" w:rsidTr="00DD47D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  <w:lang w:val="en-US"/>
              </w:rPr>
            </w:pPr>
            <w:r w:rsidRPr="00A7601C">
              <w:rPr>
                <w:bCs/>
                <w:szCs w:val="24"/>
              </w:rPr>
              <w:t>Линия № 1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478411.32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1315668.50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478423.51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1315680.20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478399.35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1315702.30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478411.32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1315668.50</w:t>
            </w:r>
          </w:p>
        </w:tc>
      </w:tr>
      <w:tr w:rsidR="00DD47DA" w:rsidRPr="00A7601C" w:rsidTr="00DD47D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Линия № 2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478420.73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1315658.42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478434.76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1315671.75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478450.93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1315655.36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478420.73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1315658.42</w:t>
            </w:r>
          </w:p>
        </w:tc>
      </w:tr>
      <w:tr w:rsidR="00DD47DA" w:rsidRPr="00A7601C" w:rsidTr="00DD47D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Линия № 3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478405.754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1315708.27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478427.71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1315688.83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478584.576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1315839.643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478565.684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1315857.646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478405.754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1315708.27</w:t>
            </w:r>
          </w:p>
        </w:tc>
      </w:tr>
      <w:tr w:rsidR="00DD47DA" w:rsidRPr="00A7601C" w:rsidTr="00DD47D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Линия № 4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478458.40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1315662.34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478443.14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1315679.52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478589.86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1315817.33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478606.45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1315800.62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478458.40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1315662.34</w:t>
            </w:r>
          </w:p>
        </w:tc>
      </w:tr>
      <w:tr w:rsidR="00DD47DA" w:rsidRPr="00A7601C" w:rsidTr="00DD47D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Линия № 5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478582.18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1315873.05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478600.25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1315856.72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478678.62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1315931.24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478667.78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1315944.78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478663.37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1315948.88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478582.18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1315873.05</w:t>
            </w:r>
          </w:p>
        </w:tc>
      </w:tr>
      <w:tr w:rsidR="00DD47DA" w:rsidRPr="00A7601C" w:rsidTr="00DD47D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Линия № 6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478710.52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1315897.82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478694.03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1315914.99</w:t>
            </w:r>
          </w:p>
        </w:tc>
      </w:tr>
      <w:tr w:rsidR="00A7601C" w:rsidRPr="00A7601C" w:rsidTr="00AE22CE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01C" w:rsidRPr="00A7601C" w:rsidRDefault="00A7601C" w:rsidP="00AE22CE">
            <w:pPr>
              <w:ind w:left="0"/>
              <w:jc w:val="center"/>
              <w:rPr>
                <w:bCs/>
                <w:szCs w:val="24"/>
                <w:lang w:val="en-US"/>
              </w:rPr>
            </w:pPr>
            <w:r w:rsidRPr="00A7601C">
              <w:rPr>
                <w:bCs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01C" w:rsidRPr="00A7601C" w:rsidRDefault="00A7601C" w:rsidP="00AE22CE">
            <w:pPr>
              <w:ind w:left="0"/>
              <w:jc w:val="center"/>
              <w:rPr>
                <w:bCs/>
                <w:szCs w:val="24"/>
                <w:lang w:val="en-US"/>
              </w:rPr>
            </w:pPr>
            <w:r w:rsidRPr="00A7601C">
              <w:rPr>
                <w:bCs/>
                <w:szCs w:val="24"/>
                <w:lang w:val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01C" w:rsidRPr="00A7601C" w:rsidRDefault="00A7601C" w:rsidP="00AE22CE">
            <w:pPr>
              <w:ind w:left="0"/>
              <w:jc w:val="center"/>
              <w:rPr>
                <w:bCs/>
                <w:szCs w:val="24"/>
                <w:lang w:val="en-US"/>
              </w:rPr>
            </w:pPr>
            <w:r w:rsidRPr="00A7601C">
              <w:rPr>
                <w:bCs/>
                <w:szCs w:val="24"/>
                <w:lang w:val="en-US"/>
              </w:rPr>
              <w:t>3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478615.96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1315840.62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478631.40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1315823.93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478710.52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1315897.82</w:t>
            </w:r>
          </w:p>
        </w:tc>
      </w:tr>
      <w:tr w:rsidR="00DD47DA" w:rsidRPr="00A7601C" w:rsidTr="00DD47DA">
        <w:trPr>
          <w:trHeight w:val="30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Линия № 7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478670.68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1315955.71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478674.72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1315951.85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478686.02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1315937.87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478726.89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1315976.97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478710.90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1315993.28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478670.68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1315955.71</w:t>
            </w:r>
          </w:p>
        </w:tc>
      </w:tr>
      <w:tr w:rsidR="00DD47DA" w:rsidRPr="00A7601C" w:rsidTr="00DD47D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Линия № 8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478799.99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1315981.39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478783.34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1315999.05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478755.79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1315974.41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478698.37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1315918.75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478715.03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1315902.03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478799.99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1315981.39</w:t>
            </w:r>
          </w:p>
        </w:tc>
      </w:tr>
      <w:tr w:rsidR="00DD47DA" w:rsidRPr="00A7601C" w:rsidTr="00DD47D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Линия № 9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478716.01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1315998.05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478732.62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1315980.80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478767.43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1316015.19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478751.90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1316031.58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478716.01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1315998.05</w:t>
            </w:r>
          </w:p>
        </w:tc>
      </w:tr>
      <w:tr w:rsidR="00DD47DA" w:rsidRPr="00A7601C" w:rsidTr="00DD47D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Линия № 10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478895.53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1316070.62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478879.40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1316088.13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478790.59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1316006.94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478807.84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1315988.72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478895.53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1316070.62</w:t>
            </w:r>
          </w:p>
        </w:tc>
      </w:tr>
      <w:tr w:rsidR="00DD47DA" w:rsidRPr="00A7601C" w:rsidTr="00DD47D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Линия № 11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478767.09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1316044.95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478782.92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1316029.86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478865.37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1316103.50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478848.85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1316122.13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478767.09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1316044.95</w:t>
            </w:r>
          </w:p>
        </w:tc>
      </w:tr>
      <w:tr w:rsidR="00DD47DA" w:rsidRPr="00A7601C" w:rsidTr="00DD47D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Линия № 12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478976.49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1316146.24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478960.39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1316163.49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478886.12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1316094.2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478902.28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1316077.00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478976.49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1316146.24</w:t>
            </w:r>
          </w:p>
        </w:tc>
      </w:tr>
      <w:tr w:rsidR="00DD47DA" w:rsidRPr="00A7601C" w:rsidTr="00DD47D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Линия № 13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478856.18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1316128.97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478872.61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1316110.19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478949.87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1316178.50</w:t>
            </w:r>
          </w:p>
        </w:tc>
      </w:tr>
      <w:tr w:rsidR="00A25FAF" w:rsidRPr="00A7601C" w:rsidTr="00AE22CE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FAF" w:rsidRPr="00A7601C" w:rsidRDefault="00A25FAF" w:rsidP="00AE22CE">
            <w:pPr>
              <w:ind w:left="0"/>
              <w:jc w:val="center"/>
              <w:rPr>
                <w:bCs/>
                <w:szCs w:val="24"/>
                <w:lang w:val="en-US"/>
              </w:rPr>
            </w:pPr>
            <w:r w:rsidRPr="00A7601C">
              <w:rPr>
                <w:bCs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FAF" w:rsidRPr="00A7601C" w:rsidRDefault="00A25FAF" w:rsidP="00AE22CE">
            <w:pPr>
              <w:ind w:left="0"/>
              <w:jc w:val="center"/>
              <w:rPr>
                <w:bCs/>
                <w:szCs w:val="24"/>
                <w:lang w:val="en-US"/>
              </w:rPr>
            </w:pPr>
            <w:r w:rsidRPr="00A7601C">
              <w:rPr>
                <w:bCs/>
                <w:szCs w:val="24"/>
                <w:lang w:val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FAF" w:rsidRPr="00A7601C" w:rsidRDefault="00A25FAF" w:rsidP="00AE22CE">
            <w:pPr>
              <w:ind w:left="0"/>
              <w:jc w:val="center"/>
              <w:rPr>
                <w:bCs/>
                <w:szCs w:val="24"/>
                <w:lang w:val="en-US"/>
              </w:rPr>
            </w:pPr>
            <w:r w:rsidRPr="00A7601C">
              <w:rPr>
                <w:bCs/>
                <w:szCs w:val="24"/>
                <w:lang w:val="en-US"/>
              </w:rPr>
              <w:t>3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478932.73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1316200.47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478856.18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1316128.97</w:t>
            </w:r>
          </w:p>
        </w:tc>
      </w:tr>
      <w:tr w:rsidR="00DD47DA" w:rsidRPr="00A7601C" w:rsidTr="00DD47D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Линия № 14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479040.81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1316206.31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479012.10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1316236.18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478967.31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1316201.17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478998.07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1316166.4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479040.81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1316206.31</w:t>
            </w:r>
          </w:p>
        </w:tc>
      </w:tr>
      <w:tr w:rsidR="00DD47DA" w:rsidRPr="00A7601C" w:rsidTr="00DD47D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Линия № 15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478952.62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1316219.04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478961.39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1316208.27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478975.20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1316219.48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479008.63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1316243.53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478997.59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1316261.05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478952.62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1316219.04</w:t>
            </w:r>
          </w:p>
        </w:tc>
      </w:tr>
      <w:tr w:rsidR="00DD47DA" w:rsidRPr="00A7601C" w:rsidTr="00DD47D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Линия № 16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479103.60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1316264.96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479081.49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1316289.16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479024.83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1316244.96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479024.67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1316240.82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479034.51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1316228.92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479049.57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1316214.49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479103.60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1316264.96</w:t>
            </w:r>
          </w:p>
        </w:tc>
      </w:tr>
      <w:tr w:rsidR="00DD47DA" w:rsidRPr="00A7601C" w:rsidTr="00DD47D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Линия № 17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479004.14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1316267.17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479010.1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1316258.26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479016.61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1316250.29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479074.83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1316296.46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479057.91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1316317.42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479004.14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1316267.17</w:t>
            </w:r>
          </w:p>
        </w:tc>
      </w:tr>
      <w:tr w:rsidR="00DD47DA" w:rsidRPr="00A7601C" w:rsidTr="00DD47D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Линия № 18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479140.80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1316394.81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479166.27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1316359.77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479130.4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1316330.59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479091.19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1316294.25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479101.59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1316282.49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479101.1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1316282.08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479110.54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1316271.44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479140.80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1316394.81</w:t>
            </w:r>
          </w:p>
        </w:tc>
      </w:tr>
      <w:tr w:rsidR="00DD47DA" w:rsidRPr="00A7601C" w:rsidTr="00DD47D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Линия № 19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479065.25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1316324.24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479081.92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1316301.89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479154.90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1316358.12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479133.29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1316387.79</w:t>
            </w:r>
          </w:p>
        </w:tc>
      </w:tr>
      <w:tr w:rsidR="00DD47DA" w:rsidRPr="00A7601C" w:rsidTr="00DD47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479065.25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7DA" w:rsidRPr="00A7601C" w:rsidRDefault="00DD47DA" w:rsidP="00DD47DA">
            <w:pPr>
              <w:ind w:left="0"/>
              <w:jc w:val="center"/>
              <w:rPr>
                <w:bCs/>
                <w:szCs w:val="24"/>
              </w:rPr>
            </w:pPr>
            <w:r w:rsidRPr="00A7601C">
              <w:rPr>
                <w:bCs/>
                <w:szCs w:val="24"/>
              </w:rPr>
              <w:t>1316324.24</w:t>
            </w:r>
          </w:p>
        </w:tc>
      </w:tr>
    </w:tbl>
    <w:p w:rsidR="00F46F4C" w:rsidRDefault="00F46F4C" w:rsidP="00A25FAF">
      <w:pPr>
        <w:ind w:left="0" w:firstLine="0"/>
        <w:sectPr w:rsidR="00F46F4C" w:rsidSect="00A7601C">
          <w:pgSz w:w="11906" w:h="16838" w:code="9"/>
          <w:pgMar w:top="1418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D3634D" w:rsidRPr="006E331D" w:rsidRDefault="00D3634D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2</w:t>
      </w:r>
    </w:p>
    <w:p w:rsidR="00D3634D" w:rsidRPr="006E331D" w:rsidRDefault="00D3634D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D3634D" w:rsidRDefault="00D3634D" w:rsidP="00D3634D">
      <w:pPr>
        <w:tabs>
          <w:tab w:val="left" w:pos="4253"/>
          <w:tab w:val="left" w:pos="9356"/>
        </w:tabs>
        <w:spacing w:line="240" w:lineRule="exact"/>
        <w:ind w:left="12191" w:right="0" w:firstLine="0"/>
        <w:rPr>
          <w:rFonts w:eastAsia="Calibri"/>
          <w:bCs/>
          <w:sz w:val="28"/>
          <w:szCs w:val="28"/>
        </w:rPr>
      </w:pPr>
      <w:r w:rsidRPr="00A411AA">
        <w:rPr>
          <w:sz w:val="28"/>
          <w:szCs w:val="28"/>
        </w:rPr>
        <w:t>к документации по планировке территории (проекту планировки территории</w:t>
      </w:r>
      <w:r>
        <w:rPr>
          <w:sz w:val="28"/>
          <w:szCs w:val="28"/>
        </w:rPr>
        <w:t xml:space="preserve">, проекту межевания территории) </w:t>
      </w:r>
      <w:r w:rsidR="00166508">
        <w:rPr>
          <w:rFonts w:eastAsia="Calibri"/>
          <w:sz w:val="28"/>
          <w:szCs w:val="28"/>
        </w:rPr>
        <w:t>по улице Попова на участке от улицы Азовской до улицы Лесной</w:t>
      </w:r>
      <w:r w:rsidR="00166508">
        <w:rPr>
          <w:sz w:val="28"/>
          <w:szCs w:val="28"/>
        </w:rPr>
        <w:t xml:space="preserve"> города Ставрополя </w:t>
      </w:r>
    </w:p>
    <w:p w:rsidR="00D3634D" w:rsidRDefault="00D3634D" w:rsidP="00D3634D">
      <w:pPr>
        <w:tabs>
          <w:tab w:val="left" w:pos="0"/>
        </w:tabs>
        <w:spacing w:line="240" w:lineRule="exact"/>
        <w:ind w:left="0" w:right="0" w:firstLine="0"/>
        <w:jc w:val="center"/>
        <w:rPr>
          <w:bCs/>
          <w:color w:val="000000"/>
          <w:sz w:val="28"/>
          <w:szCs w:val="28"/>
        </w:rPr>
      </w:pPr>
    </w:p>
    <w:p w:rsidR="00A25FAF" w:rsidRDefault="00A25FAF" w:rsidP="00D3634D">
      <w:pPr>
        <w:tabs>
          <w:tab w:val="left" w:pos="0"/>
        </w:tabs>
        <w:spacing w:line="240" w:lineRule="exact"/>
        <w:ind w:left="0" w:right="0" w:firstLine="0"/>
        <w:jc w:val="center"/>
        <w:rPr>
          <w:bCs/>
          <w:color w:val="000000"/>
          <w:sz w:val="28"/>
          <w:szCs w:val="28"/>
        </w:rPr>
      </w:pPr>
    </w:p>
    <w:p w:rsidR="00B477EE" w:rsidRDefault="00B477EE" w:rsidP="00D3634D">
      <w:pPr>
        <w:spacing w:line="240" w:lineRule="exact"/>
        <w:ind w:left="0" w:right="0"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ПРОЕКТ </w:t>
      </w:r>
    </w:p>
    <w:p w:rsidR="00D3634D" w:rsidRDefault="00D3634D" w:rsidP="00D3634D">
      <w:pPr>
        <w:spacing w:line="240" w:lineRule="exact"/>
        <w:ind w:left="0" w:right="0"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планировки территории </w:t>
      </w:r>
    </w:p>
    <w:p w:rsidR="00AA00D2" w:rsidRDefault="00805E6E" w:rsidP="00B477EE">
      <w:pPr>
        <w:spacing w:line="240" w:lineRule="exact"/>
        <w:ind w:left="12191" w:right="0" w:firstLine="0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240030</wp:posOffset>
            </wp:positionV>
            <wp:extent cx="13453110" cy="1923415"/>
            <wp:effectExtent l="0" t="0" r="0" b="63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IU.Yacenko\Desktop\Том 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3110" cy="192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A00D2" w:rsidRDefault="00AA00D2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A00D2" w:rsidRDefault="00AA00D2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A00D2" w:rsidRDefault="00AA00D2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A00D2" w:rsidRDefault="00AA00D2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A00D2" w:rsidRDefault="00AA00D2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A00D2" w:rsidRDefault="00AA00D2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A00D2" w:rsidRDefault="00AA00D2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A00D2" w:rsidRDefault="00AA00D2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A00D2" w:rsidRDefault="00AA00D2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A00D2" w:rsidRDefault="00AA00D2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A00D2" w:rsidRDefault="00AA00D2" w:rsidP="001A48D1">
      <w:pPr>
        <w:spacing w:line="240" w:lineRule="exact"/>
        <w:ind w:left="2977" w:right="0" w:firstLine="0"/>
        <w:jc w:val="left"/>
        <w:rPr>
          <w:bCs/>
          <w:sz w:val="28"/>
          <w:szCs w:val="28"/>
        </w:rPr>
      </w:pPr>
    </w:p>
    <w:p w:rsidR="00AA00D2" w:rsidRDefault="00AA00D2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A00D2" w:rsidRDefault="00AA00D2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A00D2" w:rsidRDefault="00AA00D2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A00D2" w:rsidRDefault="00AA00D2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A00D2" w:rsidRDefault="00AA00D2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A00D2" w:rsidRDefault="00AA00D2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A00D2" w:rsidRDefault="00AA00D2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A00D2" w:rsidRDefault="00AA00D2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A00D2" w:rsidRDefault="00AA00D2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25FAF" w:rsidRDefault="00A25FAF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25FAF" w:rsidRDefault="00A25FAF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25FAF" w:rsidRDefault="00A25FAF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25FAF" w:rsidRDefault="00A25FAF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25FAF" w:rsidRDefault="00A25FAF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25FAF" w:rsidRDefault="00A25FAF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25FAF" w:rsidRDefault="00A25FAF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25FAF" w:rsidRDefault="00A25FAF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25FAF" w:rsidRDefault="00A25FAF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25FAF" w:rsidRDefault="00A25FAF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25FAF" w:rsidRDefault="00A25FAF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25FAF" w:rsidRDefault="00A25FAF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25FAF" w:rsidRDefault="00A25FAF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A00D2" w:rsidRDefault="00AA00D2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A00D2" w:rsidRDefault="00AA00D2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AA00D2" w:rsidRDefault="00AA00D2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D3634D" w:rsidRPr="006E331D" w:rsidRDefault="00D3634D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3</w:t>
      </w:r>
    </w:p>
    <w:p w:rsidR="00D3634D" w:rsidRPr="006E331D" w:rsidRDefault="00D3634D" w:rsidP="00D3634D">
      <w:pPr>
        <w:spacing w:line="240" w:lineRule="exact"/>
        <w:ind w:left="12191" w:right="0" w:firstLine="0"/>
        <w:rPr>
          <w:bCs/>
          <w:sz w:val="28"/>
          <w:szCs w:val="28"/>
        </w:rPr>
      </w:pPr>
    </w:p>
    <w:p w:rsidR="00D3634D" w:rsidRDefault="00D3634D" w:rsidP="00D3634D">
      <w:pPr>
        <w:tabs>
          <w:tab w:val="left" w:pos="4253"/>
          <w:tab w:val="left" w:pos="9356"/>
        </w:tabs>
        <w:spacing w:line="240" w:lineRule="exact"/>
        <w:ind w:left="12191" w:right="0" w:firstLine="0"/>
        <w:rPr>
          <w:rFonts w:eastAsia="Calibri"/>
          <w:bCs/>
          <w:sz w:val="28"/>
          <w:szCs w:val="28"/>
        </w:rPr>
      </w:pPr>
      <w:r w:rsidRPr="00A411AA">
        <w:rPr>
          <w:sz w:val="28"/>
          <w:szCs w:val="28"/>
        </w:rPr>
        <w:t>к документации по планировке территории (проекту планировки территории</w:t>
      </w:r>
      <w:r>
        <w:rPr>
          <w:sz w:val="28"/>
          <w:szCs w:val="28"/>
        </w:rPr>
        <w:t xml:space="preserve">, проекту межевания территории) </w:t>
      </w:r>
      <w:r w:rsidR="00166508">
        <w:rPr>
          <w:rFonts w:eastAsia="Calibri"/>
          <w:sz w:val="28"/>
          <w:szCs w:val="28"/>
        </w:rPr>
        <w:t>по улице Попова на участке от улицы Азовской до улицы Лесной</w:t>
      </w:r>
      <w:r w:rsidR="00166508">
        <w:rPr>
          <w:sz w:val="28"/>
          <w:szCs w:val="28"/>
        </w:rPr>
        <w:t xml:space="preserve"> города Ставрополя </w:t>
      </w:r>
    </w:p>
    <w:p w:rsidR="00D3634D" w:rsidRDefault="00D3634D" w:rsidP="00D3634D">
      <w:pPr>
        <w:tabs>
          <w:tab w:val="left" w:pos="4253"/>
          <w:tab w:val="left" w:pos="9356"/>
        </w:tabs>
        <w:spacing w:line="240" w:lineRule="exact"/>
        <w:ind w:left="11340" w:right="0" w:firstLine="0"/>
        <w:rPr>
          <w:rFonts w:eastAsia="Calibri"/>
          <w:bCs/>
          <w:sz w:val="28"/>
          <w:szCs w:val="28"/>
        </w:rPr>
      </w:pPr>
    </w:p>
    <w:p w:rsidR="00A25FAF" w:rsidRDefault="00A25FAF" w:rsidP="00D3634D">
      <w:pPr>
        <w:tabs>
          <w:tab w:val="left" w:pos="4253"/>
          <w:tab w:val="left" w:pos="9356"/>
        </w:tabs>
        <w:spacing w:line="240" w:lineRule="exact"/>
        <w:ind w:left="11340" w:right="0" w:firstLine="0"/>
        <w:rPr>
          <w:rFonts w:eastAsia="Calibri"/>
          <w:bCs/>
          <w:sz w:val="28"/>
          <w:szCs w:val="28"/>
        </w:rPr>
      </w:pPr>
    </w:p>
    <w:p w:rsidR="00D3634D" w:rsidRDefault="00D3634D" w:rsidP="00D3634D">
      <w:pPr>
        <w:tabs>
          <w:tab w:val="left" w:pos="0"/>
        </w:tabs>
        <w:spacing w:line="240" w:lineRule="exact"/>
        <w:ind w:left="0" w:right="0"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ПРОЕКТ </w:t>
      </w:r>
    </w:p>
    <w:p w:rsidR="00D3634D" w:rsidRDefault="00D3634D" w:rsidP="00D3634D">
      <w:pPr>
        <w:tabs>
          <w:tab w:val="left" w:pos="0"/>
          <w:tab w:val="left" w:pos="20129"/>
          <w:tab w:val="left" w:pos="20412"/>
        </w:tabs>
        <w:spacing w:line="240" w:lineRule="exact"/>
        <w:ind w:left="0" w:right="0" w:firstLine="0"/>
        <w:jc w:val="center"/>
        <w:rPr>
          <w:bCs/>
          <w:color w:val="000000"/>
          <w:sz w:val="28"/>
          <w:szCs w:val="28"/>
          <w:lang w:val="en-US"/>
        </w:rPr>
      </w:pPr>
      <w:r>
        <w:rPr>
          <w:bCs/>
          <w:color w:val="000000"/>
          <w:sz w:val="28"/>
          <w:szCs w:val="28"/>
        </w:rPr>
        <w:t>межевания территории</w:t>
      </w:r>
    </w:p>
    <w:p w:rsidR="00805E6E" w:rsidRDefault="00D35ADE" w:rsidP="00B477EE">
      <w:pPr>
        <w:tabs>
          <w:tab w:val="left" w:pos="20129"/>
          <w:tab w:val="left" w:pos="20412"/>
        </w:tabs>
        <w:spacing w:line="240" w:lineRule="exact"/>
        <w:ind w:left="0" w:right="0" w:firstLine="0"/>
        <w:jc w:val="center"/>
        <w:rPr>
          <w:bCs/>
          <w:color w:val="000000"/>
          <w:sz w:val="28"/>
          <w:szCs w:val="28"/>
          <w:lang w:val="en-US"/>
        </w:rPr>
      </w:pPr>
      <w:r>
        <w:rPr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35560</wp:posOffset>
            </wp:positionH>
            <wp:positionV relativeFrom="paragraph">
              <wp:posOffset>313690</wp:posOffset>
            </wp:positionV>
            <wp:extent cx="13442950" cy="1940560"/>
            <wp:effectExtent l="0" t="0" r="6350" b="2540"/>
            <wp:wrapTopAndBottom/>
            <wp:docPr id="3" name="Рисунок 3" descr="C:\Users\AIU.Yacenko\Desktop\Том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IU.Yacenko\Desktop\Том 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2950" cy="194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805E6E" w:rsidSect="00CE70FE">
      <w:headerReference w:type="default" r:id="rId18"/>
      <w:pgSz w:w="23814" w:h="16839" w:orient="landscape" w:code="8"/>
      <w:pgMar w:top="1418" w:right="567" w:bottom="1134" w:left="1985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024" w:rsidRDefault="00186024">
      <w:r>
        <w:separator/>
      </w:r>
    </w:p>
  </w:endnote>
  <w:endnote w:type="continuationSeparator" w:id="0">
    <w:p w:rsidR="00186024" w:rsidRDefault="00186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177" w:rsidRPr="00FC2903" w:rsidRDefault="00D23177" w:rsidP="00FC2903">
    <w:pPr>
      <w:pStyle w:val="af4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024" w:rsidRDefault="00186024">
      <w:r>
        <w:separator/>
      </w:r>
    </w:p>
  </w:footnote>
  <w:footnote w:type="continuationSeparator" w:id="0">
    <w:p w:rsidR="00186024" w:rsidRDefault="00186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32789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23177" w:rsidRPr="000825AD" w:rsidRDefault="00D23177">
        <w:pPr>
          <w:pStyle w:val="af2"/>
          <w:jc w:val="center"/>
          <w:rPr>
            <w:sz w:val="28"/>
            <w:szCs w:val="28"/>
          </w:rPr>
        </w:pPr>
        <w:r w:rsidRPr="000825AD">
          <w:rPr>
            <w:sz w:val="28"/>
            <w:szCs w:val="28"/>
          </w:rPr>
          <w:fldChar w:fldCharType="begin"/>
        </w:r>
        <w:r w:rsidRPr="000825AD">
          <w:rPr>
            <w:sz w:val="28"/>
            <w:szCs w:val="28"/>
          </w:rPr>
          <w:instrText>PAGE   \* MERGEFORMAT</w:instrText>
        </w:r>
        <w:r w:rsidRPr="000825AD">
          <w:rPr>
            <w:sz w:val="28"/>
            <w:szCs w:val="28"/>
          </w:rPr>
          <w:fldChar w:fldCharType="separate"/>
        </w:r>
        <w:r w:rsidR="000468BE">
          <w:rPr>
            <w:noProof/>
            <w:sz w:val="28"/>
            <w:szCs w:val="28"/>
          </w:rPr>
          <w:t>3</w:t>
        </w:r>
        <w:r w:rsidRPr="000825AD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177" w:rsidRPr="00146824" w:rsidRDefault="00D23177">
    <w:pPr>
      <w:pStyle w:val="af2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177" w:rsidRDefault="00D23177">
    <w:pPr>
      <w:pStyle w:val="af2"/>
      <w:jc w:val="center"/>
    </w:pPr>
  </w:p>
  <w:p w:rsidR="00D23177" w:rsidRDefault="00D23177">
    <w:pPr>
      <w:pStyle w:val="af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.95pt;height:.95pt" o:bullet="t">
        <v:imagedata r:id="rId1" o:title=""/>
      </v:shape>
    </w:pict>
  </w:numPicBullet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Times New Roman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Times New Roman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Times New Roman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Times New Roman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Times New Roman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Times New Roman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Times New Roman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Times New Roman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0" w:firstLine="0"/>
      </w:pPr>
      <w:rPr>
        <w:rFonts w:ascii="Symbol" w:hAnsi="Symbol" w:cs="Times New Roman"/>
        <w:sz w:val="28"/>
        <w:szCs w:val="28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Times New Roman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>
    <w:nsid w:val="078B2150"/>
    <w:multiLevelType w:val="hybridMultilevel"/>
    <w:tmpl w:val="54CC72C6"/>
    <w:lvl w:ilvl="0" w:tplc="75FCA3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4819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9846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1067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A21E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3A34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86DF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58F6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F824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1DB3C63"/>
    <w:multiLevelType w:val="hybridMultilevel"/>
    <w:tmpl w:val="C11E1CFC"/>
    <w:lvl w:ilvl="0" w:tplc="A10A7312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3"/>
        </w:tabs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3"/>
        </w:tabs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3"/>
        </w:tabs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3"/>
        </w:tabs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3"/>
        </w:tabs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3"/>
        </w:tabs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3"/>
        </w:tabs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3"/>
        </w:tabs>
        <w:ind w:left="6573" w:hanging="360"/>
      </w:pPr>
      <w:rPr>
        <w:rFonts w:ascii="Wingdings" w:hAnsi="Wingdings" w:hint="default"/>
      </w:rPr>
    </w:lvl>
  </w:abstractNum>
  <w:abstractNum w:abstractNumId="5">
    <w:nsid w:val="13DA3538"/>
    <w:multiLevelType w:val="multilevel"/>
    <w:tmpl w:val="2502448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92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78"/>
        </w:tabs>
        <w:ind w:left="3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967"/>
        </w:tabs>
        <w:ind w:left="59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596"/>
        </w:tabs>
        <w:ind w:left="7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585"/>
        </w:tabs>
        <w:ind w:left="9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74"/>
        </w:tabs>
        <w:ind w:left="115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203"/>
        </w:tabs>
        <w:ind w:left="132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192"/>
        </w:tabs>
        <w:ind w:left="15192" w:hanging="2160"/>
      </w:pPr>
      <w:rPr>
        <w:rFonts w:hint="default"/>
      </w:rPr>
    </w:lvl>
  </w:abstractNum>
  <w:abstractNum w:abstractNumId="6">
    <w:nsid w:val="176E0AA1"/>
    <w:multiLevelType w:val="singleLevel"/>
    <w:tmpl w:val="FFC4C5DA"/>
    <w:lvl w:ilvl="0">
      <w:start w:val="2"/>
      <w:numFmt w:val="bullet"/>
      <w:lvlText w:val="-"/>
      <w:lvlJc w:val="left"/>
      <w:pPr>
        <w:tabs>
          <w:tab w:val="num" w:pos="1381"/>
        </w:tabs>
        <w:ind w:left="1381" w:hanging="360"/>
      </w:pPr>
      <w:rPr>
        <w:rFonts w:hint="default"/>
      </w:rPr>
    </w:lvl>
  </w:abstractNum>
  <w:abstractNum w:abstractNumId="7">
    <w:nsid w:val="177522B9"/>
    <w:multiLevelType w:val="multilevel"/>
    <w:tmpl w:val="35660276"/>
    <w:lvl w:ilvl="0">
      <w:start w:val="2"/>
      <w:numFmt w:val="none"/>
      <w:pStyle w:val="a"/>
      <w:suff w:val="space"/>
      <w:lvlText w:val="%12"/>
      <w:lvlJc w:val="left"/>
      <w:pPr>
        <w:ind w:left="1267" w:firstLine="0"/>
      </w:pPr>
      <w:rPr>
        <w:rFonts w:hint="default"/>
        <w:b/>
      </w:rPr>
    </w:lvl>
    <w:lvl w:ilvl="1">
      <w:start w:val="2"/>
      <w:numFmt w:val="decimal"/>
      <w:pStyle w:val="a0"/>
      <w:suff w:val="space"/>
      <w:lvlText w:val="%13.%2"/>
      <w:lvlJc w:val="left"/>
      <w:pPr>
        <w:ind w:left="1086" w:firstLine="0"/>
      </w:pPr>
      <w:rPr>
        <w:rFonts w:hint="default"/>
      </w:rPr>
    </w:lvl>
    <w:lvl w:ilvl="2">
      <w:start w:val="1"/>
      <w:numFmt w:val="decimal"/>
      <w:pStyle w:val="2"/>
      <w:suff w:val="space"/>
      <w:lvlText w:val="%12.2.%3"/>
      <w:lvlJc w:val="left"/>
      <w:pPr>
        <w:ind w:left="1448" w:firstLine="0"/>
      </w:pPr>
      <w:rPr>
        <w:rFonts w:hint="default"/>
      </w:rPr>
    </w:lvl>
    <w:lvl w:ilvl="3">
      <w:start w:val="1"/>
      <w:numFmt w:val="decimal"/>
      <w:pStyle w:val="1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99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992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992" w:firstLine="0"/>
      </w:pPr>
      <w:rPr>
        <w:rFonts w:hint="default"/>
      </w:rPr>
    </w:lvl>
  </w:abstractNum>
  <w:abstractNum w:abstractNumId="8">
    <w:nsid w:val="1C115F4B"/>
    <w:multiLevelType w:val="hybridMultilevel"/>
    <w:tmpl w:val="9092A91C"/>
    <w:lvl w:ilvl="0" w:tplc="CFDE18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505BA6"/>
    <w:multiLevelType w:val="hybridMultilevel"/>
    <w:tmpl w:val="A170E954"/>
    <w:lvl w:ilvl="0" w:tplc="8438E5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75177F3"/>
    <w:multiLevelType w:val="hybridMultilevel"/>
    <w:tmpl w:val="F1AE406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FF179FB"/>
    <w:multiLevelType w:val="hybridMultilevel"/>
    <w:tmpl w:val="DD5A7C62"/>
    <w:lvl w:ilvl="0" w:tplc="17BCC5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4403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9217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2A3F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CC2E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402C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CC18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12C2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0A16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9EB2D2A"/>
    <w:multiLevelType w:val="hybridMultilevel"/>
    <w:tmpl w:val="C6E27D1A"/>
    <w:lvl w:ilvl="0" w:tplc="C9508D9A">
      <w:start w:val="1"/>
      <w:numFmt w:val="decimal"/>
      <w:lvlText w:val="%1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3">
    <w:nsid w:val="3DFA73AB"/>
    <w:multiLevelType w:val="hybridMultilevel"/>
    <w:tmpl w:val="A016F250"/>
    <w:lvl w:ilvl="0" w:tplc="8EC6EA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FFE24BA"/>
    <w:multiLevelType w:val="multilevel"/>
    <w:tmpl w:val="75B2A6A6"/>
    <w:lvl w:ilvl="0">
      <w:start w:val="1"/>
      <w:numFmt w:val="none"/>
      <w:pStyle w:val="3"/>
      <w:suff w:val="space"/>
      <w:lvlText w:val="Таблица "/>
      <w:lvlJc w:val="left"/>
      <w:pPr>
        <w:ind w:left="992" w:firstLine="0"/>
      </w:pPr>
      <w:rPr>
        <w:rFonts w:hint="default"/>
      </w:rPr>
    </w:lvl>
    <w:lvl w:ilvl="1">
      <w:start w:val="1"/>
      <w:numFmt w:val="decimal"/>
      <w:suff w:val="space"/>
      <w:lvlText w:val="Таблица %1.%2"/>
      <w:lvlJc w:val="left"/>
      <w:pPr>
        <w:ind w:left="1784" w:hanging="366"/>
      </w:pPr>
      <w:rPr>
        <w:rFonts w:hint="default"/>
      </w:rPr>
    </w:lvl>
    <w:lvl w:ilvl="2">
      <w:start w:val="1"/>
      <w:numFmt w:val="decimal"/>
      <w:suff w:val="space"/>
      <w:lvlText w:val="Таблица %1.%2.%3"/>
      <w:lvlJc w:val="left"/>
      <w:pPr>
        <w:ind w:left="2216" w:hanging="90"/>
      </w:pPr>
      <w:rPr>
        <w:rFonts w:hint="default"/>
      </w:rPr>
    </w:lvl>
    <w:lvl w:ilvl="3">
      <w:start w:val="1"/>
      <w:numFmt w:val="decimal"/>
      <w:suff w:val="space"/>
      <w:lvlText w:val="Таблица %1.%2.%3.%4"/>
      <w:lvlJc w:val="left"/>
      <w:pPr>
        <w:ind w:left="2720" w:firstLine="115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32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2"/>
        </w:tabs>
        <w:ind w:left="37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2"/>
        </w:tabs>
        <w:ind w:left="42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32"/>
        </w:tabs>
        <w:ind w:left="47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5312" w:hanging="1440"/>
      </w:pPr>
      <w:rPr>
        <w:rFonts w:hint="default"/>
      </w:rPr>
    </w:lvl>
  </w:abstractNum>
  <w:abstractNum w:abstractNumId="15">
    <w:nsid w:val="445823D1"/>
    <w:multiLevelType w:val="hybridMultilevel"/>
    <w:tmpl w:val="C5F27F48"/>
    <w:lvl w:ilvl="0" w:tplc="85A45B3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A93361A"/>
    <w:multiLevelType w:val="multilevel"/>
    <w:tmpl w:val="098CC30C"/>
    <w:lvl w:ilvl="0">
      <w:start w:val="3"/>
      <w:numFmt w:val="decimal"/>
      <w:lvlText w:val="%1"/>
      <w:lvlJc w:val="left"/>
      <w:pPr>
        <w:tabs>
          <w:tab w:val="num" w:pos="1352"/>
        </w:tabs>
        <w:ind w:left="1352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tabs>
          <w:tab w:val="num" w:pos="1562"/>
        </w:tabs>
        <w:ind w:left="1562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152"/>
        </w:tabs>
        <w:ind w:left="3152" w:hanging="2160"/>
      </w:pPr>
      <w:rPr>
        <w:rFonts w:hint="default"/>
      </w:rPr>
    </w:lvl>
  </w:abstractNum>
  <w:abstractNum w:abstractNumId="17">
    <w:nsid w:val="4C3547F0"/>
    <w:multiLevelType w:val="hybridMultilevel"/>
    <w:tmpl w:val="6FDAA080"/>
    <w:lvl w:ilvl="0" w:tplc="FF40E1C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2BD5F15"/>
    <w:multiLevelType w:val="hybridMultilevel"/>
    <w:tmpl w:val="61045112"/>
    <w:lvl w:ilvl="0" w:tplc="50E262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45F166B"/>
    <w:multiLevelType w:val="multilevel"/>
    <w:tmpl w:val="1F78A5E6"/>
    <w:lvl w:ilvl="0">
      <w:start w:val="3"/>
      <w:numFmt w:val="bullet"/>
      <w:pStyle w:val="a1"/>
      <w:suff w:val="space"/>
      <w:lvlText w:val=""/>
      <w:lvlJc w:val="left"/>
      <w:pPr>
        <w:ind w:left="558" w:firstLine="709"/>
      </w:pPr>
      <w:rPr>
        <w:rFonts w:ascii="Symbol" w:hAnsi="Symbol" w:hint="default"/>
        <w:color w:val="FF0000"/>
      </w:rPr>
    </w:lvl>
    <w:lvl w:ilvl="1">
      <w:start w:val="1"/>
      <w:numFmt w:val="russianLower"/>
      <w:pStyle w:val="14"/>
      <w:suff w:val="space"/>
      <w:lvlText w:val="%2%1)"/>
      <w:lvlJc w:val="left"/>
      <w:pPr>
        <w:ind w:left="993" w:firstLine="708"/>
      </w:pPr>
      <w:rPr>
        <w:rFonts w:hint="default"/>
      </w:rPr>
    </w:lvl>
    <w:lvl w:ilvl="2">
      <w:start w:val="1"/>
      <w:numFmt w:val="decimal"/>
      <w:pStyle w:val="20"/>
      <w:suff w:val="space"/>
      <w:lvlText w:val="%3%1)"/>
      <w:lvlJc w:val="left"/>
      <w:pPr>
        <w:ind w:left="1701" w:firstLine="709"/>
      </w:pPr>
      <w:rPr>
        <w:rFonts w:hint="default"/>
      </w:rPr>
    </w:lvl>
    <w:lvl w:ilvl="3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4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5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6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7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8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</w:abstractNum>
  <w:abstractNum w:abstractNumId="20">
    <w:nsid w:val="54B32E03"/>
    <w:multiLevelType w:val="multilevel"/>
    <w:tmpl w:val="D0EC9C8C"/>
    <w:lvl w:ilvl="0">
      <w:start w:val="1"/>
      <w:numFmt w:val="decimal"/>
      <w:pStyle w:val="10"/>
      <w:suff w:val="space"/>
      <w:lvlText w:val="%1"/>
      <w:lvlJc w:val="left"/>
      <w:pPr>
        <w:ind w:left="992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992" w:firstLine="0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992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pPr>
        <w:ind w:left="992" w:firstLine="0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pPr>
        <w:ind w:left="992" w:firstLine="0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pPr>
        <w:ind w:left="992" w:firstLine="0"/>
      </w:pPr>
      <w:rPr>
        <w:rFonts w:hint="default"/>
      </w:rPr>
    </w:lvl>
  </w:abstractNum>
  <w:abstractNum w:abstractNumId="21">
    <w:nsid w:val="57AD50DD"/>
    <w:multiLevelType w:val="hybridMultilevel"/>
    <w:tmpl w:val="2A48553C"/>
    <w:lvl w:ilvl="0" w:tplc="AC805EF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0681364" w:tentative="1">
      <w:start w:val="1"/>
      <w:numFmt w:val="lowerLetter"/>
      <w:lvlText w:val="%2."/>
      <w:lvlJc w:val="left"/>
      <w:pPr>
        <w:ind w:left="1931" w:hanging="360"/>
      </w:pPr>
    </w:lvl>
    <w:lvl w:ilvl="2" w:tplc="5A04AEAC" w:tentative="1">
      <w:start w:val="1"/>
      <w:numFmt w:val="lowerRoman"/>
      <w:lvlText w:val="%3."/>
      <w:lvlJc w:val="right"/>
      <w:pPr>
        <w:ind w:left="2651" w:hanging="180"/>
      </w:pPr>
    </w:lvl>
    <w:lvl w:ilvl="3" w:tplc="A914D002" w:tentative="1">
      <w:start w:val="1"/>
      <w:numFmt w:val="decimal"/>
      <w:lvlText w:val="%4."/>
      <w:lvlJc w:val="left"/>
      <w:pPr>
        <w:ind w:left="3371" w:hanging="360"/>
      </w:pPr>
    </w:lvl>
    <w:lvl w:ilvl="4" w:tplc="97F05994" w:tentative="1">
      <w:start w:val="1"/>
      <w:numFmt w:val="lowerLetter"/>
      <w:lvlText w:val="%5."/>
      <w:lvlJc w:val="left"/>
      <w:pPr>
        <w:ind w:left="4091" w:hanging="360"/>
      </w:pPr>
    </w:lvl>
    <w:lvl w:ilvl="5" w:tplc="E1368562" w:tentative="1">
      <w:start w:val="1"/>
      <w:numFmt w:val="lowerRoman"/>
      <w:lvlText w:val="%6."/>
      <w:lvlJc w:val="right"/>
      <w:pPr>
        <w:ind w:left="4811" w:hanging="180"/>
      </w:pPr>
    </w:lvl>
    <w:lvl w:ilvl="6" w:tplc="751E8152" w:tentative="1">
      <w:start w:val="1"/>
      <w:numFmt w:val="decimal"/>
      <w:lvlText w:val="%7."/>
      <w:lvlJc w:val="left"/>
      <w:pPr>
        <w:ind w:left="5531" w:hanging="360"/>
      </w:pPr>
    </w:lvl>
    <w:lvl w:ilvl="7" w:tplc="CB806ADA" w:tentative="1">
      <w:start w:val="1"/>
      <w:numFmt w:val="lowerLetter"/>
      <w:lvlText w:val="%8."/>
      <w:lvlJc w:val="left"/>
      <w:pPr>
        <w:ind w:left="6251" w:hanging="360"/>
      </w:pPr>
    </w:lvl>
    <w:lvl w:ilvl="8" w:tplc="92BA86BE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597230B4"/>
    <w:multiLevelType w:val="multilevel"/>
    <w:tmpl w:val="E6AACE1A"/>
    <w:lvl w:ilvl="0">
      <w:start w:val="3"/>
      <w:numFmt w:val="none"/>
      <w:pStyle w:val="a2"/>
      <w:suff w:val="space"/>
      <w:lvlText w:val="%1Приложение"/>
      <w:lvlJc w:val="left"/>
      <w:pPr>
        <w:ind w:left="7514" w:firstLine="0"/>
      </w:pPr>
      <w:rPr>
        <w:rFonts w:hint="default"/>
      </w:rPr>
    </w:lvl>
    <w:lvl w:ilvl="1">
      <w:start w:val="1"/>
      <w:numFmt w:val="none"/>
      <w:suff w:val="space"/>
      <w:lvlText w:val="%1"/>
      <w:lvlJc w:val="left"/>
      <w:pPr>
        <w:ind w:left="7514" w:firstLine="0"/>
      </w:pPr>
      <w:rPr>
        <w:rFonts w:hint="default"/>
      </w:rPr>
    </w:lvl>
    <w:lvl w:ilvl="2">
      <w:start w:val="1"/>
      <w:numFmt w:val="none"/>
      <w:suff w:val="space"/>
      <w:lvlText w:val="%1"/>
      <w:lvlJc w:val="left"/>
      <w:pPr>
        <w:ind w:left="7514" w:firstLine="0"/>
      </w:pPr>
      <w:rPr>
        <w:rFonts w:hint="default"/>
      </w:rPr>
    </w:lvl>
    <w:lvl w:ilvl="3">
      <w:start w:val="1"/>
      <w:numFmt w:val="none"/>
      <w:suff w:val="space"/>
      <w:lvlText w:val="%1"/>
      <w:lvlJc w:val="left"/>
      <w:pPr>
        <w:ind w:left="7514" w:firstLine="0"/>
      </w:pPr>
      <w:rPr>
        <w:rFonts w:hint="default"/>
      </w:rPr>
    </w:lvl>
    <w:lvl w:ilvl="4">
      <w:start w:val="1"/>
      <w:numFmt w:val="none"/>
      <w:suff w:val="space"/>
      <w:lvlText w:val="%1"/>
      <w:lvlJc w:val="left"/>
      <w:pPr>
        <w:ind w:left="7514" w:firstLine="0"/>
      </w:pPr>
      <w:rPr>
        <w:rFonts w:hint="default"/>
      </w:rPr>
    </w:lvl>
    <w:lvl w:ilvl="5">
      <w:start w:val="1"/>
      <w:numFmt w:val="none"/>
      <w:suff w:val="space"/>
      <w:lvlText w:val="%1"/>
      <w:lvlJc w:val="left"/>
      <w:pPr>
        <w:ind w:left="7514" w:firstLine="0"/>
      </w:pPr>
      <w:rPr>
        <w:rFonts w:hint="default"/>
      </w:rPr>
    </w:lvl>
    <w:lvl w:ilvl="6">
      <w:start w:val="1"/>
      <w:numFmt w:val="none"/>
      <w:suff w:val="space"/>
      <w:lvlText w:val="%1"/>
      <w:lvlJc w:val="left"/>
      <w:pPr>
        <w:ind w:left="7514" w:firstLine="0"/>
      </w:pPr>
      <w:rPr>
        <w:rFonts w:hint="default"/>
      </w:rPr>
    </w:lvl>
    <w:lvl w:ilvl="7">
      <w:start w:val="1"/>
      <w:numFmt w:val="none"/>
      <w:suff w:val="space"/>
      <w:lvlText w:val="%1"/>
      <w:lvlJc w:val="left"/>
      <w:pPr>
        <w:ind w:left="7514" w:firstLine="0"/>
      </w:pPr>
      <w:rPr>
        <w:rFonts w:hint="default"/>
      </w:rPr>
    </w:lvl>
    <w:lvl w:ilvl="8">
      <w:start w:val="1"/>
      <w:numFmt w:val="none"/>
      <w:suff w:val="space"/>
      <w:lvlText w:val="%1"/>
      <w:lvlJc w:val="left"/>
      <w:pPr>
        <w:ind w:left="7514" w:firstLine="0"/>
      </w:pPr>
      <w:rPr>
        <w:rFonts w:hint="default"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7"/>
    <w:lvlOverride w:ilvl="0">
      <w:startOverride w:val="2"/>
    </w:lvlOverride>
    <w:lvlOverride w:ilvl="1">
      <w:startOverride w:val="2"/>
    </w:lvlOverride>
    <w:lvlOverride w:ilvl="2">
      <w:startOverride w:val="2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3"/>
  </w:num>
  <w:num w:numId="8">
    <w:abstractNumId w:val="11"/>
  </w:num>
  <w:num w:numId="9">
    <w:abstractNumId w:val="20"/>
  </w:num>
  <w:num w:numId="10">
    <w:abstractNumId w:val="22"/>
  </w:num>
  <w:num w:numId="11">
    <w:abstractNumId w:val="19"/>
  </w:num>
  <w:num w:numId="12">
    <w:abstractNumId w:val="14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6"/>
  </w:num>
  <w:num w:numId="16">
    <w:abstractNumId w:val="10"/>
  </w:num>
  <w:num w:numId="17">
    <w:abstractNumId w:val="13"/>
  </w:num>
  <w:num w:numId="18">
    <w:abstractNumId w:val="18"/>
  </w:num>
  <w:num w:numId="19">
    <w:abstractNumId w:val="9"/>
  </w:num>
  <w:num w:numId="20">
    <w:abstractNumId w:val="0"/>
  </w:num>
  <w:num w:numId="21">
    <w:abstractNumId w:val="1"/>
  </w:num>
  <w:num w:numId="22">
    <w:abstractNumId w:val="2"/>
  </w:num>
  <w:num w:numId="23">
    <w:abstractNumId w:val="17"/>
  </w:num>
  <w:num w:numId="24">
    <w:abstractNumId w:val="8"/>
  </w:num>
  <w:num w:numId="25">
    <w:abstractNumId w:val="15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2BE"/>
    <w:rsid w:val="00040BBD"/>
    <w:rsid w:val="000447DB"/>
    <w:rsid w:val="000468BE"/>
    <w:rsid w:val="000642BE"/>
    <w:rsid w:val="00075A37"/>
    <w:rsid w:val="000825AD"/>
    <w:rsid w:val="000A14A8"/>
    <w:rsid w:val="000D69FC"/>
    <w:rsid w:val="000E3309"/>
    <w:rsid w:val="000F73E3"/>
    <w:rsid w:val="00105806"/>
    <w:rsid w:val="001137F7"/>
    <w:rsid w:val="001156C0"/>
    <w:rsid w:val="001300B6"/>
    <w:rsid w:val="00146824"/>
    <w:rsid w:val="001512AA"/>
    <w:rsid w:val="001562F2"/>
    <w:rsid w:val="00166508"/>
    <w:rsid w:val="00186024"/>
    <w:rsid w:val="001A48D1"/>
    <w:rsid w:val="001C4F17"/>
    <w:rsid w:val="001D1D74"/>
    <w:rsid w:val="001F095F"/>
    <w:rsid w:val="001F1AAC"/>
    <w:rsid w:val="0024048F"/>
    <w:rsid w:val="002535DB"/>
    <w:rsid w:val="00253E0F"/>
    <w:rsid w:val="00286C9C"/>
    <w:rsid w:val="002F5EEE"/>
    <w:rsid w:val="003001CD"/>
    <w:rsid w:val="00332142"/>
    <w:rsid w:val="003826CB"/>
    <w:rsid w:val="00391273"/>
    <w:rsid w:val="00394CDA"/>
    <w:rsid w:val="003A0A88"/>
    <w:rsid w:val="003B312E"/>
    <w:rsid w:val="003D53A3"/>
    <w:rsid w:val="0042364E"/>
    <w:rsid w:val="0042396C"/>
    <w:rsid w:val="00435646"/>
    <w:rsid w:val="00496AE3"/>
    <w:rsid w:val="004C1D76"/>
    <w:rsid w:val="005160FC"/>
    <w:rsid w:val="0055278F"/>
    <w:rsid w:val="0056459C"/>
    <w:rsid w:val="00576027"/>
    <w:rsid w:val="00577A16"/>
    <w:rsid w:val="005E1F1F"/>
    <w:rsid w:val="005F278B"/>
    <w:rsid w:val="006112F6"/>
    <w:rsid w:val="0064583E"/>
    <w:rsid w:val="006566AE"/>
    <w:rsid w:val="00657793"/>
    <w:rsid w:val="006E2ACE"/>
    <w:rsid w:val="006E5A5D"/>
    <w:rsid w:val="00702D84"/>
    <w:rsid w:val="00702FBA"/>
    <w:rsid w:val="00735462"/>
    <w:rsid w:val="007813E5"/>
    <w:rsid w:val="007860ED"/>
    <w:rsid w:val="0079795F"/>
    <w:rsid w:val="007A43F0"/>
    <w:rsid w:val="007E12CE"/>
    <w:rsid w:val="00805E6E"/>
    <w:rsid w:val="008518AB"/>
    <w:rsid w:val="00851BE0"/>
    <w:rsid w:val="00885567"/>
    <w:rsid w:val="00887860"/>
    <w:rsid w:val="00894AF0"/>
    <w:rsid w:val="008B6994"/>
    <w:rsid w:val="008D3974"/>
    <w:rsid w:val="009279E2"/>
    <w:rsid w:val="0093776C"/>
    <w:rsid w:val="0095228D"/>
    <w:rsid w:val="00955B32"/>
    <w:rsid w:val="00987142"/>
    <w:rsid w:val="009B0505"/>
    <w:rsid w:val="009C43B5"/>
    <w:rsid w:val="009E4F61"/>
    <w:rsid w:val="009F3DCC"/>
    <w:rsid w:val="00A02841"/>
    <w:rsid w:val="00A12C7C"/>
    <w:rsid w:val="00A133A3"/>
    <w:rsid w:val="00A25FAF"/>
    <w:rsid w:val="00A4694B"/>
    <w:rsid w:val="00A623FE"/>
    <w:rsid w:val="00A67381"/>
    <w:rsid w:val="00A7601C"/>
    <w:rsid w:val="00AA00D2"/>
    <w:rsid w:val="00AA0B3E"/>
    <w:rsid w:val="00AA43D0"/>
    <w:rsid w:val="00AA6316"/>
    <w:rsid w:val="00AB54B7"/>
    <w:rsid w:val="00AC150E"/>
    <w:rsid w:val="00AE1B9A"/>
    <w:rsid w:val="00AE22CE"/>
    <w:rsid w:val="00AF079C"/>
    <w:rsid w:val="00B028C3"/>
    <w:rsid w:val="00B16A59"/>
    <w:rsid w:val="00B43C5B"/>
    <w:rsid w:val="00B477EE"/>
    <w:rsid w:val="00B638FE"/>
    <w:rsid w:val="00B6564F"/>
    <w:rsid w:val="00B80BFD"/>
    <w:rsid w:val="00B94FA1"/>
    <w:rsid w:val="00BC4874"/>
    <w:rsid w:val="00BD4981"/>
    <w:rsid w:val="00BE1CB0"/>
    <w:rsid w:val="00C00F95"/>
    <w:rsid w:val="00C0658D"/>
    <w:rsid w:val="00C12509"/>
    <w:rsid w:val="00C42D4E"/>
    <w:rsid w:val="00C66174"/>
    <w:rsid w:val="00C846DD"/>
    <w:rsid w:val="00C84959"/>
    <w:rsid w:val="00CB215A"/>
    <w:rsid w:val="00CC1FCD"/>
    <w:rsid w:val="00CD2837"/>
    <w:rsid w:val="00CE414B"/>
    <w:rsid w:val="00CE66BC"/>
    <w:rsid w:val="00CE70FE"/>
    <w:rsid w:val="00CF0132"/>
    <w:rsid w:val="00D03F11"/>
    <w:rsid w:val="00D178B6"/>
    <w:rsid w:val="00D23177"/>
    <w:rsid w:val="00D35ADE"/>
    <w:rsid w:val="00D3634D"/>
    <w:rsid w:val="00D63DF2"/>
    <w:rsid w:val="00D679E8"/>
    <w:rsid w:val="00DD47DA"/>
    <w:rsid w:val="00E0039D"/>
    <w:rsid w:val="00E146BF"/>
    <w:rsid w:val="00E4273B"/>
    <w:rsid w:val="00E45657"/>
    <w:rsid w:val="00E544B1"/>
    <w:rsid w:val="00E83DF7"/>
    <w:rsid w:val="00E84262"/>
    <w:rsid w:val="00E909C3"/>
    <w:rsid w:val="00E92058"/>
    <w:rsid w:val="00EC542A"/>
    <w:rsid w:val="00EC6FF2"/>
    <w:rsid w:val="00EF5566"/>
    <w:rsid w:val="00EF713C"/>
    <w:rsid w:val="00F23A16"/>
    <w:rsid w:val="00F2663D"/>
    <w:rsid w:val="00F26CC4"/>
    <w:rsid w:val="00F350CB"/>
    <w:rsid w:val="00F443F4"/>
    <w:rsid w:val="00F46F4C"/>
    <w:rsid w:val="00F84F4E"/>
    <w:rsid w:val="00FA0913"/>
    <w:rsid w:val="00FC2903"/>
    <w:rsid w:val="00FF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able of figures" w:uiPriority="0"/>
    <w:lsdException w:name="envelope address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955B32"/>
    <w:pPr>
      <w:spacing w:after="0" w:line="240" w:lineRule="auto"/>
      <w:ind w:left="284" w:right="284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0">
    <w:name w:val="heading 1"/>
    <w:basedOn w:val="a3"/>
    <w:next w:val="a3"/>
    <w:link w:val="11"/>
    <w:autoRedefine/>
    <w:qFormat/>
    <w:rsid w:val="00955B32"/>
    <w:pPr>
      <w:keepNext/>
      <w:numPr>
        <w:numId w:val="9"/>
      </w:numPr>
      <w:spacing w:after="360"/>
      <w:ind w:right="851"/>
      <w:jc w:val="left"/>
      <w:outlineLvl w:val="0"/>
    </w:pPr>
    <w:rPr>
      <w:b/>
      <w:sz w:val="28"/>
      <w:szCs w:val="28"/>
      <w:lang w:val="x-none" w:eastAsia="x-none"/>
    </w:rPr>
  </w:style>
  <w:style w:type="paragraph" w:styleId="21">
    <w:name w:val="heading 2"/>
    <w:basedOn w:val="a3"/>
    <w:next w:val="a3"/>
    <w:link w:val="22"/>
    <w:autoRedefine/>
    <w:qFormat/>
    <w:rsid w:val="00955B32"/>
    <w:pPr>
      <w:keepNext/>
      <w:numPr>
        <w:ilvl w:val="1"/>
        <w:numId w:val="9"/>
      </w:numPr>
      <w:spacing w:before="240" w:after="240"/>
      <w:ind w:left="576" w:right="567" w:firstLine="417"/>
      <w:jc w:val="left"/>
      <w:outlineLvl w:val="1"/>
    </w:pPr>
    <w:rPr>
      <w:b/>
      <w:sz w:val="28"/>
    </w:rPr>
  </w:style>
  <w:style w:type="paragraph" w:styleId="30">
    <w:name w:val="heading 3"/>
    <w:basedOn w:val="a3"/>
    <w:next w:val="a3"/>
    <w:link w:val="31"/>
    <w:autoRedefine/>
    <w:qFormat/>
    <w:rsid w:val="00955B32"/>
    <w:pPr>
      <w:keepNext/>
      <w:numPr>
        <w:ilvl w:val="2"/>
        <w:numId w:val="9"/>
      </w:numPr>
      <w:spacing w:before="240" w:after="240"/>
      <w:ind w:left="720" w:right="567" w:hanging="11"/>
      <w:jc w:val="left"/>
      <w:outlineLvl w:val="2"/>
    </w:pPr>
    <w:rPr>
      <w:b/>
      <w:bCs/>
      <w:sz w:val="28"/>
    </w:rPr>
  </w:style>
  <w:style w:type="paragraph" w:styleId="4">
    <w:name w:val="heading 4"/>
    <w:basedOn w:val="a3"/>
    <w:next w:val="a3"/>
    <w:link w:val="40"/>
    <w:autoRedefine/>
    <w:qFormat/>
    <w:rsid w:val="00955B32"/>
    <w:pPr>
      <w:keepNext/>
      <w:numPr>
        <w:ilvl w:val="3"/>
        <w:numId w:val="9"/>
      </w:numPr>
      <w:suppressAutoHyphens/>
      <w:spacing w:after="360"/>
      <w:ind w:right="851"/>
      <w:outlineLvl w:val="3"/>
    </w:pPr>
    <w:rPr>
      <w:b/>
      <w:sz w:val="28"/>
    </w:rPr>
  </w:style>
  <w:style w:type="paragraph" w:styleId="5">
    <w:name w:val="heading 5"/>
    <w:basedOn w:val="a3"/>
    <w:next w:val="a3"/>
    <w:link w:val="50"/>
    <w:autoRedefine/>
    <w:qFormat/>
    <w:rsid w:val="00955B32"/>
    <w:pPr>
      <w:keepNext/>
      <w:numPr>
        <w:ilvl w:val="4"/>
        <w:numId w:val="9"/>
      </w:numPr>
      <w:suppressAutoHyphens/>
      <w:spacing w:after="360"/>
      <w:ind w:right="851"/>
      <w:outlineLvl w:val="4"/>
    </w:pPr>
    <w:rPr>
      <w:b/>
      <w:bCs/>
      <w:iCs/>
      <w:sz w:val="28"/>
      <w:szCs w:val="26"/>
    </w:rPr>
  </w:style>
  <w:style w:type="paragraph" w:styleId="6">
    <w:name w:val="heading 6"/>
    <w:basedOn w:val="a3"/>
    <w:next w:val="a3"/>
    <w:link w:val="60"/>
    <w:autoRedefine/>
    <w:qFormat/>
    <w:rsid w:val="00955B32"/>
    <w:pPr>
      <w:keepNext/>
      <w:numPr>
        <w:ilvl w:val="5"/>
        <w:numId w:val="9"/>
      </w:numPr>
      <w:suppressAutoHyphens/>
      <w:spacing w:after="360"/>
      <w:ind w:right="851"/>
      <w:outlineLvl w:val="5"/>
    </w:pPr>
    <w:rPr>
      <w:b/>
      <w:bCs/>
      <w:sz w:val="28"/>
      <w:szCs w:val="22"/>
    </w:rPr>
  </w:style>
  <w:style w:type="paragraph" w:styleId="7">
    <w:name w:val="heading 7"/>
    <w:basedOn w:val="a3"/>
    <w:next w:val="a3"/>
    <w:link w:val="70"/>
    <w:autoRedefine/>
    <w:qFormat/>
    <w:rsid w:val="00955B32"/>
    <w:pPr>
      <w:keepNext/>
      <w:numPr>
        <w:ilvl w:val="6"/>
        <w:numId w:val="9"/>
      </w:numPr>
      <w:suppressAutoHyphens/>
      <w:spacing w:after="360"/>
      <w:ind w:right="851"/>
      <w:outlineLvl w:val="6"/>
    </w:pPr>
    <w:rPr>
      <w:b/>
      <w:sz w:val="28"/>
      <w:szCs w:val="24"/>
    </w:rPr>
  </w:style>
  <w:style w:type="paragraph" w:styleId="8">
    <w:name w:val="heading 8"/>
    <w:basedOn w:val="a3"/>
    <w:next w:val="a3"/>
    <w:link w:val="80"/>
    <w:autoRedefine/>
    <w:qFormat/>
    <w:rsid w:val="00955B32"/>
    <w:pPr>
      <w:keepNext/>
      <w:numPr>
        <w:ilvl w:val="7"/>
        <w:numId w:val="9"/>
      </w:numPr>
      <w:suppressAutoHyphens/>
      <w:spacing w:after="360"/>
      <w:ind w:right="851"/>
      <w:outlineLvl w:val="7"/>
    </w:pPr>
    <w:rPr>
      <w:b/>
      <w:iCs/>
      <w:sz w:val="28"/>
      <w:szCs w:val="24"/>
    </w:rPr>
  </w:style>
  <w:style w:type="paragraph" w:styleId="9">
    <w:name w:val="heading 9"/>
    <w:basedOn w:val="a3"/>
    <w:next w:val="a3"/>
    <w:link w:val="90"/>
    <w:autoRedefine/>
    <w:qFormat/>
    <w:rsid w:val="00955B32"/>
    <w:pPr>
      <w:keepNext/>
      <w:numPr>
        <w:ilvl w:val="8"/>
        <w:numId w:val="9"/>
      </w:numPr>
      <w:suppressAutoHyphens/>
      <w:spacing w:after="360"/>
      <w:ind w:right="851"/>
      <w:outlineLvl w:val="8"/>
    </w:pPr>
    <w:rPr>
      <w:rFonts w:cs="Arial"/>
      <w:b/>
      <w:sz w:val="28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rsid w:val="00955B32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22">
    <w:name w:val="Заголовок 2 Знак"/>
    <w:basedOn w:val="a4"/>
    <w:link w:val="21"/>
    <w:rsid w:val="00955B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basedOn w:val="a4"/>
    <w:link w:val="30"/>
    <w:rsid w:val="00955B3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4"/>
    <w:link w:val="4"/>
    <w:rsid w:val="00955B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955B32"/>
    <w:rPr>
      <w:rFonts w:ascii="Times New Roman" w:eastAsia="Times New Roman" w:hAnsi="Times New Roman" w:cs="Times New Roman"/>
      <w:b/>
      <w:bCs/>
      <w:iCs/>
      <w:sz w:val="28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955B32"/>
    <w:rPr>
      <w:rFonts w:ascii="Times New Roman" w:eastAsia="Times New Roman" w:hAnsi="Times New Roman" w:cs="Times New Roman"/>
      <w:b/>
      <w:bCs/>
      <w:sz w:val="28"/>
      <w:lang w:eastAsia="ru-RU"/>
    </w:rPr>
  </w:style>
  <w:style w:type="character" w:customStyle="1" w:styleId="70">
    <w:name w:val="Заголовок 7 Знак"/>
    <w:basedOn w:val="a4"/>
    <w:link w:val="7"/>
    <w:rsid w:val="00955B3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955B32"/>
    <w:rPr>
      <w:rFonts w:ascii="Times New Roman" w:eastAsia="Times New Roman" w:hAnsi="Times New Roman" w:cs="Times New Roman"/>
      <w:b/>
      <w:iCs/>
      <w:sz w:val="28"/>
      <w:szCs w:val="24"/>
      <w:lang w:eastAsia="ru-RU"/>
    </w:rPr>
  </w:style>
  <w:style w:type="character" w:customStyle="1" w:styleId="90">
    <w:name w:val="Заголовок 9 Знак"/>
    <w:basedOn w:val="a4"/>
    <w:link w:val="9"/>
    <w:rsid w:val="00955B32"/>
    <w:rPr>
      <w:rFonts w:ascii="Times New Roman" w:eastAsia="Times New Roman" w:hAnsi="Times New Roman" w:cs="Arial"/>
      <w:b/>
      <w:sz w:val="28"/>
      <w:lang w:eastAsia="ru-RU"/>
    </w:rPr>
  </w:style>
  <w:style w:type="paragraph" w:styleId="12">
    <w:name w:val="toc 1"/>
    <w:basedOn w:val="a3"/>
    <w:next w:val="a3"/>
    <w:autoRedefine/>
    <w:uiPriority w:val="39"/>
    <w:rsid w:val="00955B32"/>
    <w:pPr>
      <w:tabs>
        <w:tab w:val="right" w:leader="dot" w:pos="10036"/>
        <w:tab w:val="right" w:leader="dot" w:pos="10317"/>
      </w:tabs>
      <w:ind w:right="851" w:firstLine="0"/>
      <w:jc w:val="left"/>
    </w:pPr>
  </w:style>
  <w:style w:type="character" w:styleId="a7">
    <w:name w:val="page number"/>
    <w:basedOn w:val="a4"/>
    <w:rsid w:val="00955B32"/>
  </w:style>
  <w:style w:type="paragraph" w:styleId="23">
    <w:name w:val="toc 2"/>
    <w:basedOn w:val="a3"/>
    <w:next w:val="a3"/>
    <w:autoRedefine/>
    <w:semiHidden/>
    <w:rsid w:val="00955B32"/>
    <w:pPr>
      <w:tabs>
        <w:tab w:val="right" w:leader="dot" w:pos="10317"/>
      </w:tabs>
      <w:ind w:left="280" w:right="171"/>
    </w:pPr>
  </w:style>
  <w:style w:type="paragraph" w:styleId="32">
    <w:name w:val="toc 3"/>
    <w:basedOn w:val="a3"/>
    <w:next w:val="a3"/>
    <w:autoRedefine/>
    <w:semiHidden/>
    <w:rsid w:val="00955B32"/>
    <w:pPr>
      <w:ind w:left="560"/>
    </w:pPr>
    <w:rPr>
      <w:i/>
      <w:sz w:val="20"/>
    </w:rPr>
  </w:style>
  <w:style w:type="paragraph" w:styleId="41">
    <w:name w:val="toc 4"/>
    <w:basedOn w:val="a3"/>
    <w:next w:val="a3"/>
    <w:autoRedefine/>
    <w:semiHidden/>
    <w:rsid w:val="00955B32"/>
    <w:pPr>
      <w:ind w:left="840"/>
    </w:pPr>
    <w:rPr>
      <w:sz w:val="18"/>
    </w:rPr>
  </w:style>
  <w:style w:type="paragraph" w:styleId="a8">
    <w:name w:val="table of figures"/>
    <w:basedOn w:val="a3"/>
    <w:next w:val="a3"/>
    <w:semiHidden/>
    <w:rsid w:val="00955B32"/>
    <w:pPr>
      <w:ind w:left="560" w:hanging="560"/>
    </w:pPr>
  </w:style>
  <w:style w:type="paragraph" w:customStyle="1" w:styleId="1422">
    <w:name w:val="Стиль 14 пт полужирный По центру Слева:  2 см Справа:  2 см"/>
    <w:basedOn w:val="a3"/>
    <w:rsid w:val="00955B32"/>
    <w:pPr>
      <w:jc w:val="center"/>
    </w:pPr>
    <w:rPr>
      <w:b/>
      <w:bCs/>
      <w:sz w:val="28"/>
    </w:rPr>
  </w:style>
  <w:style w:type="paragraph" w:customStyle="1" w:styleId="13">
    <w:name w:val="Стиль1"/>
    <w:basedOn w:val="21"/>
    <w:next w:val="a3"/>
    <w:autoRedefine/>
    <w:semiHidden/>
    <w:rsid w:val="00955B32"/>
    <w:pPr>
      <w:numPr>
        <w:ilvl w:val="0"/>
        <w:numId w:val="0"/>
      </w:numPr>
    </w:pPr>
    <w:rPr>
      <w:b w:val="0"/>
    </w:rPr>
  </w:style>
  <w:style w:type="paragraph" w:styleId="15">
    <w:name w:val="index 1"/>
    <w:basedOn w:val="a3"/>
    <w:next w:val="a3"/>
    <w:autoRedefine/>
    <w:semiHidden/>
    <w:rsid w:val="00955B32"/>
    <w:pPr>
      <w:ind w:left="280" w:hanging="280"/>
    </w:pPr>
  </w:style>
  <w:style w:type="paragraph" w:customStyle="1" w:styleId="24">
    <w:name w:val="Стиль2"/>
    <w:basedOn w:val="10"/>
    <w:next w:val="a3"/>
    <w:autoRedefine/>
    <w:semiHidden/>
    <w:rsid w:val="00955B32"/>
    <w:pPr>
      <w:numPr>
        <w:numId w:val="0"/>
      </w:numPr>
      <w:tabs>
        <w:tab w:val="right" w:leader="dot" w:pos="10317"/>
      </w:tabs>
      <w:ind w:right="170"/>
    </w:pPr>
    <w:rPr>
      <w:b w:val="0"/>
    </w:rPr>
  </w:style>
  <w:style w:type="paragraph" w:styleId="a9">
    <w:name w:val="Balloon Text"/>
    <w:basedOn w:val="a3"/>
    <w:link w:val="aa"/>
    <w:semiHidden/>
    <w:rsid w:val="00955B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4"/>
    <w:link w:val="a9"/>
    <w:semiHidden/>
    <w:rsid w:val="00955B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Стиль3"/>
    <w:basedOn w:val="21"/>
    <w:next w:val="a3"/>
    <w:autoRedefine/>
    <w:semiHidden/>
    <w:rsid w:val="00955B32"/>
    <w:pPr>
      <w:numPr>
        <w:ilvl w:val="0"/>
        <w:numId w:val="0"/>
      </w:numPr>
    </w:pPr>
    <w:rPr>
      <w:b w:val="0"/>
    </w:rPr>
  </w:style>
  <w:style w:type="paragraph" w:customStyle="1" w:styleId="42">
    <w:name w:val="Стиль4"/>
    <w:basedOn w:val="10"/>
    <w:next w:val="a3"/>
    <w:autoRedefine/>
    <w:semiHidden/>
    <w:rsid w:val="00955B32"/>
    <w:pPr>
      <w:numPr>
        <w:numId w:val="0"/>
      </w:numPr>
    </w:pPr>
    <w:rPr>
      <w:b w:val="0"/>
    </w:rPr>
  </w:style>
  <w:style w:type="table" w:styleId="ab">
    <w:name w:val="Table Grid"/>
    <w:basedOn w:val="a5"/>
    <w:rsid w:val="00955B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Indent"/>
    <w:basedOn w:val="a3"/>
    <w:semiHidden/>
    <w:rsid w:val="00955B32"/>
    <w:pPr>
      <w:ind w:left="708"/>
    </w:pPr>
  </w:style>
  <w:style w:type="paragraph" w:customStyle="1" w:styleId="51">
    <w:name w:val="Стиль5"/>
    <w:basedOn w:val="30"/>
    <w:next w:val="a3"/>
    <w:autoRedefine/>
    <w:semiHidden/>
    <w:rsid w:val="00955B32"/>
    <w:pPr>
      <w:numPr>
        <w:ilvl w:val="0"/>
        <w:numId w:val="0"/>
      </w:numPr>
    </w:pPr>
  </w:style>
  <w:style w:type="paragraph" w:customStyle="1" w:styleId="61">
    <w:name w:val="Стиль6"/>
    <w:basedOn w:val="4"/>
    <w:next w:val="a3"/>
    <w:autoRedefine/>
    <w:semiHidden/>
    <w:rsid w:val="00955B32"/>
    <w:pPr>
      <w:numPr>
        <w:ilvl w:val="0"/>
        <w:numId w:val="0"/>
      </w:numPr>
      <w:jc w:val="left"/>
    </w:pPr>
  </w:style>
  <w:style w:type="paragraph" w:customStyle="1" w:styleId="71">
    <w:name w:val="Стиль7"/>
    <w:basedOn w:val="30"/>
    <w:next w:val="a3"/>
    <w:autoRedefine/>
    <w:semiHidden/>
    <w:rsid w:val="00955B32"/>
    <w:pPr>
      <w:numPr>
        <w:ilvl w:val="0"/>
        <w:numId w:val="0"/>
      </w:numPr>
      <w:tabs>
        <w:tab w:val="right" w:leader="dot" w:pos="10478"/>
      </w:tabs>
    </w:pPr>
  </w:style>
  <w:style w:type="paragraph" w:customStyle="1" w:styleId="81">
    <w:name w:val="Стиль8"/>
    <w:basedOn w:val="4"/>
    <w:next w:val="a3"/>
    <w:autoRedefine/>
    <w:semiHidden/>
    <w:rsid w:val="00955B32"/>
    <w:pPr>
      <w:numPr>
        <w:ilvl w:val="0"/>
        <w:numId w:val="0"/>
      </w:numPr>
      <w:jc w:val="left"/>
    </w:pPr>
  </w:style>
  <w:style w:type="paragraph" w:customStyle="1" w:styleId="ad">
    <w:name w:val="Таблица загаловок"/>
    <w:basedOn w:val="a3"/>
    <w:semiHidden/>
    <w:rsid w:val="00955B32"/>
    <w:pPr>
      <w:jc w:val="center"/>
    </w:pPr>
    <w:rPr>
      <w:rFonts w:ascii="Times" w:hAnsi="Times"/>
    </w:rPr>
  </w:style>
  <w:style w:type="paragraph" w:customStyle="1" w:styleId="ae">
    <w:name w:val="Оглавление"/>
    <w:basedOn w:val="a3"/>
    <w:rsid w:val="00955B32"/>
    <w:pPr>
      <w:jc w:val="center"/>
    </w:pPr>
    <w:rPr>
      <w:b/>
      <w:bCs/>
      <w:sz w:val="28"/>
    </w:rPr>
  </w:style>
  <w:style w:type="paragraph" w:customStyle="1" w:styleId="220">
    <w:name w:val="Стиль полужирный По центру Слева:  2 см Справа:  2 см"/>
    <w:basedOn w:val="a3"/>
    <w:rsid w:val="00955B32"/>
    <w:pPr>
      <w:ind w:firstLine="0"/>
      <w:jc w:val="center"/>
    </w:pPr>
    <w:rPr>
      <w:b/>
      <w:bCs/>
      <w:sz w:val="28"/>
    </w:rPr>
  </w:style>
  <w:style w:type="paragraph" w:customStyle="1" w:styleId="14">
    <w:name w:val="Стиль 14 пт По центру"/>
    <w:basedOn w:val="a3"/>
    <w:rsid w:val="00955B32"/>
    <w:pPr>
      <w:numPr>
        <w:ilvl w:val="1"/>
        <w:numId w:val="11"/>
      </w:numPr>
      <w:ind w:left="284" w:firstLine="0"/>
      <w:jc w:val="center"/>
    </w:pPr>
    <w:rPr>
      <w:sz w:val="28"/>
    </w:rPr>
  </w:style>
  <w:style w:type="paragraph" w:customStyle="1" w:styleId="20">
    <w:name w:val="Список2"/>
    <w:basedOn w:val="a3"/>
    <w:rsid w:val="00955B32"/>
    <w:pPr>
      <w:numPr>
        <w:ilvl w:val="2"/>
        <w:numId w:val="11"/>
      </w:numPr>
      <w:ind w:left="993" w:firstLine="708"/>
    </w:pPr>
  </w:style>
  <w:style w:type="paragraph" w:customStyle="1" w:styleId="3">
    <w:name w:val="Список3"/>
    <w:basedOn w:val="a3"/>
    <w:rsid w:val="00955B32"/>
    <w:pPr>
      <w:numPr>
        <w:numId w:val="12"/>
      </w:numPr>
      <w:ind w:left="1701" w:firstLine="709"/>
    </w:pPr>
  </w:style>
  <w:style w:type="paragraph" w:customStyle="1" w:styleId="a2">
    <w:name w:val="Таблица"/>
    <w:basedOn w:val="a3"/>
    <w:next w:val="a3"/>
    <w:link w:val="af"/>
    <w:rsid w:val="00955B32"/>
    <w:pPr>
      <w:numPr>
        <w:numId w:val="10"/>
      </w:numPr>
      <w:spacing w:after="180"/>
      <w:ind w:left="992" w:right="851"/>
    </w:pPr>
    <w:rPr>
      <w:lang w:val="x-none" w:eastAsia="x-none"/>
    </w:rPr>
  </w:style>
  <w:style w:type="character" w:customStyle="1" w:styleId="af">
    <w:name w:val="Таблица Знак Знак"/>
    <w:link w:val="a2"/>
    <w:rsid w:val="00955B3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f0">
    <w:name w:val="Приложение"/>
    <w:basedOn w:val="a3"/>
    <w:next w:val="a3"/>
    <w:autoRedefine/>
    <w:rsid w:val="00955B32"/>
    <w:pPr>
      <w:keepNext/>
      <w:keepLines/>
      <w:pageBreakBefore/>
      <w:suppressAutoHyphens/>
      <w:autoSpaceDE w:val="0"/>
      <w:autoSpaceDN w:val="0"/>
      <w:spacing w:after="360"/>
      <w:ind w:left="426" w:right="851" w:firstLine="7176"/>
      <w:jc w:val="center"/>
      <w:outlineLvl w:val="0"/>
    </w:pPr>
    <w:rPr>
      <w:b/>
      <w:sz w:val="28"/>
      <w:szCs w:val="28"/>
    </w:rPr>
  </w:style>
  <w:style w:type="paragraph" w:customStyle="1" w:styleId="af1">
    <w:name w:val="Введение"/>
    <w:basedOn w:val="10"/>
    <w:next w:val="a3"/>
    <w:autoRedefine/>
    <w:rsid w:val="00955B32"/>
    <w:pPr>
      <w:numPr>
        <w:numId w:val="0"/>
      </w:numPr>
      <w:ind w:left="284" w:firstLine="709"/>
    </w:pPr>
  </w:style>
  <w:style w:type="paragraph" w:customStyle="1" w:styleId="a0">
    <w:name w:val="ТаблРегИзм"/>
    <w:basedOn w:val="a3"/>
    <w:next w:val="a3"/>
    <w:rsid w:val="00955B32"/>
    <w:pPr>
      <w:numPr>
        <w:ilvl w:val="1"/>
        <w:numId w:val="1"/>
      </w:numPr>
      <w:autoSpaceDE w:val="0"/>
      <w:autoSpaceDN w:val="0"/>
      <w:adjustRightInd w:val="0"/>
      <w:ind w:left="0" w:right="0"/>
      <w:jc w:val="center"/>
    </w:pPr>
    <w:rPr>
      <w:color w:val="000000"/>
      <w:sz w:val="18"/>
      <w:szCs w:val="18"/>
    </w:rPr>
  </w:style>
  <w:style w:type="paragraph" w:customStyle="1" w:styleId="a">
    <w:name w:val="Содержание"/>
    <w:basedOn w:val="a3"/>
    <w:rsid w:val="00955B32"/>
    <w:pPr>
      <w:numPr>
        <w:numId w:val="1"/>
      </w:numPr>
      <w:ind w:left="284" w:firstLine="709"/>
      <w:jc w:val="center"/>
    </w:pPr>
    <w:rPr>
      <w:b/>
      <w:bCs/>
      <w:sz w:val="28"/>
    </w:rPr>
  </w:style>
  <w:style w:type="paragraph" w:customStyle="1" w:styleId="2">
    <w:name w:val="2 Заголовок"/>
    <w:basedOn w:val="10"/>
    <w:rsid w:val="00955B32"/>
    <w:pPr>
      <w:numPr>
        <w:ilvl w:val="2"/>
        <w:numId w:val="1"/>
      </w:numPr>
      <w:tabs>
        <w:tab w:val="num" w:pos="360"/>
      </w:tabs>
      <w:ind w:left="992"/>
    </w:pPr>
    <w:rPr>
      <w:b w:val="0"/>
      <w:sz w:val="24"/>
      <w:szCs w:val="24"/>
    </w:rPr>
  </w:style>
  <w:style w:type="paragraph" w:customStyle="1" w:styleId="1">
    <w:name w:val="1 Заголовок"/>
    <w:basedOn w:val="10"/>
    <w:rsid w:val="00955B32"/>
    <w:pPr>
      <w:numPr>
        <w:ilvl w:val="3"/>
        <w:numId w:val="1"/>
      </w:numPr>
      <w:tabs>
        <w:tab w:val="num" w:pos="360"/>
      </w:tabs>
    </w:pPr>
    <w:rPr>
      <w:b w:val="0"/>
      <w:sz w:val="24"/>
      <w:szCs w:val="24"/>
    </w:rPr>
  </w:style>
  <w:style w:type="paragraph" w:customStyle="1" w:styleId="34">
    <w:name w:val="3 Заголовок"/>
    <w:basedOn w:val="a3"/>
    <w:rsid w:val="00955B32"/>
    <w:pPr>
      <w:keepNext/>
      <w:autoSpaceDE w:val="0"/>
      <w:autoSpaceDN w:val="0"/>
      <w:spacing w:after="360"/>
      <w:ind w:left="1448" w:right="851" w:firstLine="0"/>
      <w:jc w:val="left"/>
      <w:outlineLvl w:val="0"/>
    </w:pPr>
    <w:rPr>
      <w:b/>
      <w:sz w:val="28"/>
      <w:szCs w:val="28"/>
    </w:rPr>
  </w:style>
  <w:style w:type="paragraph" w:customStyle="1" w:styleId="43">
    <w:name w:val="4 Заголовок"/>
    <w:basedOn w:val="4"/>
    <w:rsid w:val="00955B32"/>
    <w:pPr>
      <w:numPr>
        <w:ilvl w:val="0"/>
        <w:numId w:val="0"/>
      </w:numPr>
      <w:ind w:left="992"/>
      <w:jc w:val="left"/>
    </w:pPr>
    <w:rPr>
      <w:iCs/>
      <w:lang w:val="en-US"/>
    </w:rPr>
  </w:style>
  <w:style w:type="paragraph" w:styleId="af2">
    <w:name w:val="header"/>
    <w:basedOn w:val="a3"/>
    <w:link w:val="af3"/>
    <w:uiPriority w:val="99"/>
    <w:rsid w:val="00955B3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basedOn w:val="a4"/>
    <w:link w:val="af2"/>
    <w:uiPriority w:val="99"/>
    <w:rsid w:val="00955B3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f4">
    <w:name w:val="footer"/>
    <w:basedOn w:val="a3"/>
    <w:link w:val="af5"/>
    <w:uiPriority w:val="99"/>
    <w:rsid w:val="00955B3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basedOn w:val="a4"/>
    <w:link w:val="af4"/>
    <w:uiPriority w:val="99"/>
    <w:rsid w:val="00955B3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25">
    <w:name w:val="Body Text Indent 2"/>
    <w:basedOn w:val="a3"/>
    <w:link w:val="26"/>
    <w:semiHidden/>
    <w:rsid w:val="00955B32"/>
  </w:style>
  <w:style w:type="character" w:customStyle="1" w:styleId="26">
    <w:name w:val="Основной текст с отступом 2 Знак"/>
    <w:basedOn w:val="a4"/>
    <w:link w:val="25"/>
    <w:semiHidden/>
    <w:rsid w:val="00955B3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6">
    <w:name w:val="Hyperlink"/>
    <w:uiPriority w:val="99"/>
    <w:rsid w:val="00955B32"/>
    <w:rPr>
      <w:color w:val="0000FF"/>
      <w:u w:val="single"/>
    </w:rPr>
  </w:style>
  <w:style w:type="paragraph" w:customStyle="1" w:styleId="72">
    <w:name w:val="заголовок 7"/>
    <w:basedOn w:val="a3"/>
    <w:next w:val="a3"/>
    <w:rsid w:val="00955B32"/>
    <w:pPr>
      <w:spacing w:before="240" w:after="60"/>
      <w:ind w:left="0" w:firstLine="0"/>
    </w:pPr>
    <w:rPr>
      <w:rFonts w:ascii="Arial" w:hAnsi="Arial"/>
      <w:sz w:val="28"/>
    </w:rPr>
  </w:style>
  <w:style w:type="paragraph" w:styleId="a1">
    <w:name w:val="Plain Text"/>
    <w:basedOn w:val="a3"/>
    <w:link w:val="af7"/>
    <w:rsid w:val="00955B32"/>
    <w:pPr>
      <w:numPr>
        <w:numId w:val="11"/>
      </w:numPr>
      <w:ind w:left="0" w:right="0"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af7">
    <w:name w:val="Текст Знак"/>
    <w:basedOn w:val="a4"/>
    <w:link w:val="a1"/>
    <w:rsid w:val="00955B3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6">
    <w:name w:val="Обычный1"/>
    <w:semiHidden/>
    <w:rsid w:val="00955B3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8">
    <w:name w:val="envelope address"/>
    <w:basedOn w:val="a3"/>
    <w:rsid w:val="00955B32"/>
    <w:pPr>
      <w:framePr w:w="7920" w:h="1980" w:hRule="exact" w:hSpace="180" w:wrap="auto" w:hAnchor="page" w:xAlign="center" w:yAlign="bottom"/>
      <w:ind w:left="2880" w:right="0" w:firstLine="720"/>
    </w:pPr>
    <w:rPr>
      <w:rFonts w:ascii="Arial" w:hAnsi="Arial"/>
    </w:rPr>
  </w:style>
  <w:style w:type="paragraph" w:customStyle="1" w:styleId="af9">
    <w:name w:val="Рамка"/>
    <w:basedOn w:val="a3"/>
    <w:rsid w:val="00955B32"/>
    <w:pPr>
      <w:ind w:left="0" w:right="0" w:firstLine="0"/>
      <w:jc w:val="center"/>
    </w:pPr>
    <w:rPr>
      <w:sz w:val="16"/>
    </w:rPr>
  </w:style>
  <w:style w:type="paragraph" w:customStyle="1" w:styleId="17">
    <w:name w:val="Список1"/>
    <w:basedOn w:val="a3"/>
    <w:link w:val="18"/>
    <w:rsid w:val="00955B32"/>
    <w:pPr>
      <w:ind w:left="558"/>
    </w:pPr>
    <w:rPr>
      <w:szCs w:val="24"/>
      <w:lang w:val="x-none" w:eastAsia="x-none"/>
    </w:rPr>
  </w:style>
  <w:style w:type="character" w:customStyle="1" w:styleId="18">
    <w:name w:val="Список1 Знак Знак"/>
    <w:link w:val="17"/>
    <w:locked/>
    <w:rsid w:val="00955B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a">
    <w:name w:val="Стиль Основной текст"/>
    <w:basedOn w:val="a3"/>
    <w:link w:val="afb"/>
    <w:rsid w:val="00955B32"/>
    <w:rPr>
      <w:lang w:val="x-none" w:eastAsia="x-none"/>
    </w:rPr>
  </w:style>
  <w:style w:type="character" w:customStyle="1" w:styleId="afb">
    <w:name w:val="Стиль Основной текст Знак"/>
    <w:link w:val="afa"/>
    <w:rsid w:val="00955B3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20">
    <w:name w:val="Об таб центр12"/>
    <w:basedOn w:val="a3"/>
    <w:link w:val="121"/>
    <w:rsid w:val="00955B32"/>
    <w:pPr>
      <w:ind w:left="0" w:right="0" w:firstLine="0"/>
      <w:jc w:val="center"/>
    </w:pPr>
    <w:rPr>
      <w:snapToGrid w:val="0"/>
      <w:lang w:val="x-none" w:eastAsia="x-none"/>
    </w:rPr>
  </w:style>
  <w:style w:type="character" w:customStyle="1" w:styleId="121">
    <w:name w:val="Об таб центр12 Знак"/>
    <w:link w:val="120"/>
    <w:rsid w:val="00955B32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character" w:customStyle="1" w:styleId="19">
    <w:name w:val="Список1 Знак"/>
    <w:rsid w:val="00955B32"/>
    <w:rPr>
      <w:sz w:val="24"/>
      <w:szCs w:val="24"/>
      <w:lang w:val="ru-RU" w:eastAsia="ru-RU" w:bidi="ar-SA"/>
    </w:rPr>
  </w:style>
  <w:style w:type="paragraph" w:styleId="afc">
    <w:name w:val="Block Text"/>
    <w:basedOn w:val="a3"/>
    <w:rsid w:val="00955B32"/>
    <w:pPr>
      <w:ind w:firstLine="720"/>
    </w:pPr>
    <w:rPr>
      <w:snapToGrid w:val="0"/>
      <w:sz w:val="28"/>
    </w:rPr>
  </w:style>
  <w:style w:type="paragraph" w:styleId="afd">
    <w:name w:val="Body Text Indent"/>
    <w:basedOn w:val="a3"/>
    <w:link w:val="afe"/>
    <w:rsid w:val="00955B32"/>
    <w:pPr>
      <w:spacing w:after="120"/>
      <w:ind w:left="283"/>
    </w:pPr>
    <w:rPr>
      <w:lang w:val="x-none" w:eastAsia="x-none"/>
    </w:rPr>
  </w:style>
  <w:style w:type="character" w:customStyle="1" w:styleId="afe">
    <w:name w:val="Основной текст с отступом Знак"/>
    <w:basedOn w:val="a4"/>
    <w:link w:val="afd"/>
    <w:rsid w:val="00955B3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a">
    <w:name w:val="Знак Знак1 Знак Знак Знак Знак Знак Знак Знак Знак Знак Знак"/>
    <w:basedOn w:val="a3"/>
    <w:rsid w:val="00955B32"/>
    <w:pPr>
      <w:ind w:left="0" w:right="0"/>
    </w:pPr>
    <w:rPr>
      <w:sz w:val="28"/>
    </w:rPr>
  </w:style>
  <w:style w:type="paragraph" w:customStyle="1" w:styleId="Standard">
    <w:name w:val="Standard"/>
    <w:rsid w:val="00955B32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kern w:val="3"/>
      <w:sz w:val="24"/>
      <w:szCs w:val="24"/>
      <w:lang w:eastAsia="ru-RU"/>
    </w:rPr>
  </w:style>
  <w:style w:type="paragraph" w:styleId="aff">
    <w:name w:val="Normal (Web)"/>
    <w:basedOn w:val="a3"/>
    <w:unhideWhenUsed/>
    <w:rsid w:val="00955B32"/>
    <w:pPr>
      <w:spacing w:before="100" w:beforeAutospacing="1" w:after="100" w:afterAutospacing="1"/>
      <w:ind w:left="0" w:right="0" w:firstLine="0"/>
      <w:jc w:val="left"/>
    </w:pPr>
    <w:rPr>
      <w:szCs w:val="24"/>
    </w:rPr>
  </w:style>
  <w:style w:type="paragraph" w:customStyle="1" w:styleId="western">
    <w:name w:val="western"/>
    <w:basedOn w:val="a3"/>
    <w:rsid w:val="00955B32"/>
    <w:pPr>
      <w:spacing w:before="280" w:after="280"/>
      <w:ind w:left="0" w:right="0" w:firstLine="0"/>
    </w:pPr>
    <w:rPr>
      <w:color w:val="000000"/>
      <w:sz w:val="22"/>
      <w:szCs w:val="22"/>
      <w:lang w:eastAsia="zh-CN"/>
    </w:rPr>
  </w:style>
  <w:style w:type="character" w:styleId="aff0">
    <w:name w:val="FollowedHyperlink"/>
    <w:uiPriority w:val="99"/>
    <w:unhideWhenUsed/>
    <w:rsid w:val="00955B32"/>
    <w:rPr>
      <w:color w:val="800080"/>
      <w:u w:val="single"/>
    </w:rPr>
  </w:style>
  <w:style w:type="paragraph" w:customStyle="1" w:styleId="xl65">
    <w:name w:val="xl65"/>
    <w:basedOn w:val="a3"/>
    <w:rsid w:val="009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 w:firstLine="0"/>
      <w:jc w:val="center"/>
      <w:textAlignment w:val="center"/>
    </w:pPr>
    <w:rPr>
      <w:szCs w:val="24"/>
    </w:rPr>
  </w:style>
  <w:style w:type="paragraph" w:customStyle="1" w:styleId="xl66">
    <w:name w:val="xl66"/>
    <w:basedOn w:val="a3"/>
    <w:rsid w:val="009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right="0" w:firstLine="0"/>
      <w:jc w:val="center"/>
      <w:textAlignment w:val="center"/>
    </w:pPr>
    <w:rPr>
      <w:color w:val="000000"/>
      <w:szCs w:val="24"/>
    </w:rPr>
  </w:style>
  <w:style w:type="paragraph" w:customStyle="1" w:styleId="xl67">
    <w:name w:val="xl67"/>
    <w:basedOn w:val="a3"/>
    <w:rsid w:val="009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 w:firstLine="0"/>
      <w:jc w:val="center"/>
      <w:textAlignment w:val="center"/>
    </w:pPr>
    <w:rPr>
      <w:color w:val="000000"/>
      <w:szCs w:val="24"/>
    </w:rPr>
  </w:style>
  <w:style w:type="paragraph" w:customStyle="1" w:styleId="xl68">
    <w:name w:val="xl68"/>
    <w:basedOn w:val="a3"/>
    <w:rsid w:val="009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 w:firstLine="0"/>
      <w:jc w:val="center"/>
      <w:textAlignment w:val="center"/>
    </w:pPr>
    <w:rPr>
      <w:szCs w:val="24"/>
    </w:rPr>
  </w:style>
  <w:style w:type="paragraph" w:styleId="aff1">
    <w:name w:val="List Paragraph"/>
    <w:basedOn w:val="a3"/>
    <w:uiPriority w:val="99"/>
    <w:qFormat/>
    <w:rsid w:val="00955B32"/>
    <w:pPr>
      <w:suppressAutoHyphens/>
      <w:ind w:left="720" w:right="0" w:firstLine="0"/>
      <w:contextualSpacing/>
      <w:jc w:val="left"/>
    </w:pPr>
    <w:rPr>
      <w:sz w:val="20"/>
      <w:lang w:eastAsia="ar-SA"/>
    </w:rPr>
  </w:style>
  <w:style w:type="paragraph" w:customStyle="1" w:styleId="xl63">
    <w:name w:val="xl63"/>
    <w:basedOn w:val="a3"/>
    <w:rsid w:val="009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 w:firstLine="0"/>
      <w:jc w:val="left"/>
    </w:pPr>
    <w:rPr>
      <w:szCs w:val="24"/>
    </w:rPr>
  </w:style>
  <w:style w:type="paragraph" w:customStyle="1" w:styleId="xl64">
    <w:name w:val="xl64"/>
    <w:basedOn w:val="a3"/>
    <w:rsid w:val="009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 w:firstLine="0"/>
      <w:jc w:val="center"/>
    </w:pPr>
    <w:rPr>
      <w:szCs w:val="24"/>
    </w:rPr>
  </w:style>
  <w:style w:type="paragraph" w:customStyle="1" w:styleId="27">
    <w:name w:val="Обычный2"/>
    <w:semiHidden/>
    <w:rsid w:val="0024048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5">
    <w:name w:val="Обычный3"/>
    <w:semiHidden/>
    <w:rsid w:val="009F3DC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2">
    <w:name w:val="Title"/>
    <w:basedOn w:val="a3"/>
    <w:link w:val="aff3"/>
    <w:qFormat/>
    <w:rsid w:val="00D23177"/>
    <w:pPr>
      <w:ind w:left="0" w:right="0" w:firstLine="0"/>
      <w:jc w:val="center"/>
    </w:pPr>
    <w:rPr>
      <w:rFonts w:eastAsia="Arial Unicode MS"/>
      <w:spacing w:val="-20"/>
      <w:sz w:val="36"/>
    </w:rPr>
  </w:style>
  <w:style w:type="character" w:customStyle="1" w:styleId="aff3">
    <w:name w:val="Название Знак"/>
    <w:basedOn w:val="a4"/>
    <w:link w:val="aff2"/>
    <w:rsid w:val="00D23177"/>
    <w:rPr>
      <w:rFonts w:ascii="Times New Roman" w:eastAsia="Arial Unicode MS" w:hAnsi="Times New Roman" w:cs="Times New Roman"/>
      <w:spacing w:val="-20"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able of figures" w:uiPriority="0"/>
    <w:lsdException w:name="envelope address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955B32"/>
    <w:pPr>
      <w:spacing w:after="0" w:line="240" w:lineRule="auto"/>
      <w:ind w:left="284" w:right="284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0">
    <w:name w:val="heading 1"/>
    <w:basedOn w:val="a3"/>
    <w:next w:val="a3"/>
    <w:link w:val="11"/>
    <w:autoRedefine/>
    <w:qFormat/>
    <w:rsid w:val="00955B32"/>
    <w:pPr>
      <w:keepNext/>
      <w:numPr>
        <w:numId w:val="9"/>
      </w:numPr>
      <w:spacing w:after="360"/>
      <w:ind w:right="851"/>
      <w:jc w:val="left"/>
      <w:outlineLvl w:val="0"/>
    </w:pPr>
    <w:rPr>
      <w:b/>
      <w:sz w:val="28"/>
      <w:szCs w:val="28"/>
      <w:lang w:val="x-none" w:eastAsia="x-none"/>
    </w:rPr>
  </w:style>
  <w:style w:type="paragraph" w:styleId="21">
    <w:name w:val="heading 2"/>
    <w:basedOn w:val="a3"/>
    <w:next w:val="a3"/>
    <w:link w:val="22"/>
    <w:autoRedefine/>
    <w:qFormat/>
    <w:rsid w:val="00955B32"/>
    <w:pPr>
      <w:keepNext/>
      <w:numPr>
        <w:ilvl w:val="1"/>
        <w:numId w:val="9"/>
      </w:numPr>
      <w:spacing w:before="240" w:after="240"/>
      <w:ind w:left="576" w:right="567" w:firstLine="417"/>
      <w:jc w:val="left"/>
      <w:outlineLvl w:val="1"/>
    </w:pPr>
    <w:rPr>
      <w:b/>
      <w:sz w:val="28"/>
    </w:rPr>
  </w:style>
  <w:style w:type="paragraph" w:styleId="30">
    <w:name w:val="heading 3"/>
    <w:basedOn w:val="a3"/>
    <w:next w:val="a3"/>
    <w:link w:val="31"/>
    <w:autoRedefine/>
    <w:qFormat/>
    <w:rsid w:val="00955B32"/>
    <w:pPr>
      <w:keepNext/>
      <w:numPr>
        <w:ilvl w:val="2"/>
        <w:numId w:val="9"/>
      </w:numPr>
      <w:spacing w:before="240" w:after="240"/>
      <w:ind w:left="720" w:right="567" w:hanging="11"/>
      <w:jc w:val="left"/>
      <w:outlineLvl w:val="2"/>
    </w:pPr>
    <w:rPr>
      <w:b/>
      <w:bCs/>
      <w:sz w:val="28"/>
    </w:rPr>
  </w:style>
  <w:style w:type="paragraph" w:styleId="4">
    <w:name w:val="heading 4"/>
    <w:basedOn w:val="a3"/>
    <w:next w:val="a3"/>
    <w:link w:val="40"/>
    <w:autoRedefine/>
    <w:qFormat/>
    <w:rsid w:val="00955B32"/>
    <w:pPr>
      <w:keepNext/>
      <w:numPr>
        <w:ilvl w:val="3"/>
        <w:numId w:val="9"/>
      </w:numPr>
      <w:suppressAutoHyphens/>
      <w:spacing w:after="360"/>
      <w:ind w:right="851"/>
      <w:outlineLvl w:val="3"/>
    </w:pPr>
    <w:rPr>
      <w:b/>
      <w:sz w:val="28"/>
    </w:rPr>
  </w:style>
  <w:style w:type="paragraph" w:styleId="5">
    <w:name w:val="heading 5"/>
    <w:basedOn w:val="a3"/>
    <w:next w:val="a3"/>
    <w:link w:val="50"/>
    <w:autoRedefine/>
    <w:qFormat/>
    <w:rsid w:val="00955B32"/>
    <w:pPr>
      <w:keepNext/>
      <w:numPr>
        <w:ilvl w:val="4"/>
        <w:numId w:val="9"/>
      </w:numPr>
      <w:suppressAutoHyphens/>
      <w:spacing w:after="360"/>
      <w:ind w:right="851"/>
      <w:outlineLvl w:val="4"/>
    </w:pPr>
    <w:rPr>
      <w:b/>
      <w:bCs/>
      <w:iCs/>
      <w:sz w:val="28"/>
      <w:szCs w:val="26"/>
    </w:rPr>
  </w:style>
  <w:style w:type="paragraph" w:styleId="6">
    <w:name w:val="heading 6"/>
    <w:basedOn w:val="a3"/>
    <w:next w:val="a3"/>
    <w:link w:val="60"/>
    <w:autoRedefine/>
    <w:qFormat/>
    <w:rsid w:val="00955B32"/>
    <w:pPr>
      <w:keepNext/>
      <w:numPr>
        <w:ilvl w:val="5"/>
        <w:numId w:val="9"/>
      </w:numPr>
      <w:suppressAutoHyphens/>
      <w:spacing w:after="360"/>
      <w:ind w:right="851"/>
      <w:outlineLvl w:val="5"/>
    </w:pPr>
    <w:rPr>
      <w:b/>
      <w:bCs/>
      <w:sz w:val="28"/>
      <w:szCs w:val="22"/>
    </w:rPr>
  </w:style>
  <w:style w:type="paragraph" w:styleId="7">
    <w:name w:val="heading 7"/>
    <w:basedOn w:val="a3"/>
    <w:next w:val="a3"/>
    <w:link w:val="70"/>
    <w:autoRedefine/>
    <w:qFormat/>
    <w:rsid w:val="00955B32"/>
    <w:pPr>
      <w:keepNext/>
      <w:numPr>
        <w:ilvl w:val="6"/>
        <w:numId w:val="9"/>
      </w:numPr>
      <w:suppressAutoHyphens/>
      <w:spacing w:after="360"/>
      <w:ind w:right="851"/>
      <w:outlineLvl w:val="6"/>
    </w:pPr>
    <w:rPr>
      <w:b/>
      <w:sz w:val="28"/>
      <w:szCs w:val="24"/>
    </w:rPr>
  </w:style>
  <w:style w:type="paragraph" w:styleId="8">
    <w:name w:val="heading 8"/>
    <w:basedOn w:val="a3"/>
    <w:next w:val="a3"/>
    <w:link w:val="80"/>
    <w:autoRedefine/>
    <w:qFormat/>
    <w:rsid w:val="00955B32"/>
    <w:pPr>
      <w:keepNext/>
      <w:numPr>
        <w:ilvl w:val="7"/>
        <w:numId w:val="9"/>
      </w:numPr>
      <w:suppressAutoHyphens/>
      <w:spacing w:after="360"/>
      <w:ind w:right="851"/>
      <w:outlineLvl w:val="7"/>
    </w:pPr>
    <w:rPr>
      <w:b/>
      <w:iCs/>
      <w:sz w:val="28"/>
      <w:szCs w:val="24"/>
    </w:rPr>
  </w:style>
  <w:style w:type="paragraph" w:styleId="9">
    <w:name w:val="heading 9"/>
    <w:basedOn w:val="a3"/>
    <w:next w:val="a3"/>
    <w:link w:val="90"/>
    <w:autoRedefine/>
    <w:qFormat/>
    <w:rsid w:val="00955B32"/>
    <w:pPr>
      <w:keepNext/>
      <w:numPr>
        <w:ilvl w:val="8"/>
        <w:numId w:val="9"/>
      </w:numPr>
      <w:suppressAutoHyphens/>
      <w:spacing w:after="360"/>
      <w:ind w:right="851"/>
      <w:outlineLvl w:val="8"/>
    </w:pPr>
    <w:rPr>
      <w:rFonts w:cs="Arial"/>
      <w:b/>
      <w:sz w:val="28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rsid w:val="00955B32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22">
    <w:name w:val="Заголовок 2 Знак"/>
    <w:basedOn w:val="a4"/>
    <w:link w:val="21"/>
    <w:rsid w:val="00955B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basedOn w:val="a4"/>
    <w:link w:val="30"/>
    <w:rsid w:val="00955B3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4"/>
    <w:link w:val="4"/>
    <w:rsid w:val="00955B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955B32"/>
    <w:rPr>
      <w:rFonts w:ascii="Times New Roman" w:eastAsia="Times New Roman" w:hAnsi="Times New Roman" w:cs="Times New Roman"/>
      <w:b/>
      <w:bCs/>
      <w:iCs/>
      <w:sz w:val="28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955B32"/>
    <w:rPr>
      <w:rFonts w:ascii="Times New Roman" w:eastAsia="Times New Roman" w:hAnsi="Times New Roman" w:cs="Times New Roman"/>
      <w:b/>
      <w:bCs/>
      <w:sz w:val="28"/>
      <w:lang w:eastAsia="ru-RU"/>
    </w:rPr>
  </w:style>
  <w:style w:type="character" w:customStyle="1" w:styleId="70">
    <w:name w:val="Заголовок 7 Знак"/>
    <w:basedOn w:val="a4"/>
    <w:link w:val="7"/>
    <w:rsid w:val="00955B3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955B32"/>
    <w:rPr>
      <w:rFonts w:ascii="Times New Roman" w:eastAsia="Times New Roman" w:hAnsi="Times New Roman" w:cs="Times New Roman"/>
      <w:b/>
      <w:iCs/>
      <w:sz w:val="28"/>
      <w:szCs w:val="24"/>
      <w:lang w:eastAsia="ru-RU"/>
    </w:rPr>
  </w:style>
  <w:style w:type="character" w:customStyle="1" w:styleId="90">
    <w:name w:val="Заголовок 9 Знак"/>
    <w:basedOn w:val="a4"/>
    <w:link w:val="9"/>
    <w:rsid w:val="00955B32"/>
    <w:rPr>
      <w:rFonts w:ascii="Times New Roman" w:eastAsia="Times New Roman" w:hAnsi="Times New Roman" w:cs="Arial"/>
      <w:b/>
      <w:sz w:val="28"/>
      <w:lang w:eastAsia="ru-RU"/>
    </w:rPr>
  </w:style>
  <w:style w:type="paragraph" w:styleId="12">
    <w:name w:val="toc 1"/>
    <w:basedOn w:val="a3"/>
    <w:next w:val="a3"/>
    <w:autoRedefine/>
    <w:uiPriority w:val="39"/>
    <w:rsid w:val="00955B32"/>
    <w:pPr>
      <w:tabs>
        <w:tab w:val="right" w:leader="dot" w:pos="10036"/>
        <w:tab w:val="right" w:leader="dot" w:pos="10317"/>
      </w:tabs>
      <w:ind w:right="851" w:firstLine="0"/>
      <w:jc w:val="left"/>
    </w:pPr>
  </w:style>
  <w:style w:type="character" w:styleId="a7">
    <w:name w:val="page number"/>
    <w:basedOn w:val="a4"/>
    <w:rsid w:val="00955B32"/>
  </w:style>
  <w:style w:type="paragraph" w:styleId="23">
    <w:name w:val="toc 2"/>
    <w:basedOn w:val="a3"/>
    <w:next w:val="a3"/>
    <w:autoRedefine/>
    <w:semiHidden/>
    <w:rsid w:val="00955B32"/>
    <w:pPr>
      <w:tabs>
        <w:tab w:val="right" w:leader="dot" w:pos="10317"/>
      </w:tabs>
      <w:ind w:left="280" w:right="171"/>
    </w:pPr>
  </w:style>
  <w:style w:type="paragraph" w:styleId="32">
    <w:name w:val="toc 3"/>
    <w:basedOn w:val="a3"/>
    <w:next w:val="a3"/>
    <w:autoRedefine/>
    <w:semiHidden/>
    <w:rsid w:val="00955B32"/>
    <w:pPr>
      <w:ind w:left="560"/>
    </w:pPr>
    <w:rPr>
      <w:i/>
      <w:sz w:val="20"/>
    </w:rPr>
  </w:style>
  <w:style w:type="paragraph" w:styleId="41">
    <w:name w:val="toc 4"/>
    <w:basedOn w:val="a3"/>
    <w:next w:val="a3"/>
    <w:autoRedefine/>
    <w:semiHidden/>
    <w:rsid w:val="00955B32"/>
    <w:pPr>
      <w:ind w:left="840"/>
    </w:pPr>
    <w:rPr>
      <w:sz w:val="18"/>
    </w:rPr>
  </w:style>
  <w:style w:type="paragraph" w:styleId="a8">
    <w:name w:val="table of figures"/>
    <w:basedOn w:val="a3"/>
    <w:next w:val="a3"/>
    <w:semiHidden/>
    <w:rsid w:val="00955B32"/>
    <w:pPr>
      <w:ind w:left="560" w:hanging="560"/>
    </w:pPr>
  </w:style>
  <w:style w:type="paragraph" w:customStyle="1" w:styleId="1422">
    <w:name w:val="Стиль 14 пт полужирный По центру Слева:  2 см Справа:  2 см"/>
    <w:basedOn w:val="a3"/>
    <w:rsid w:val="00955B32"/>
    <w:pPr>
      <w:jc w:val="center"/>
    </w:pPr>
    <w:rPr>
      <w:b/>
      <w:bCs/>
      <w:sz w:val="28"/>
    </w:rPr>
  </w:style>
  <w:style w:type="paragraph" w:customStyle="1" w:styleId="13">
    <w:name w:val="Стиль1"/>
    <w:basedOn w:val="21"/>
    <w:next w:val="a3"/>
    <w:autoRedefine/>
    <w:semiHidden/>
    <w:rsid w:val="00955B32"/>
    <w:pPr>
      <w:numPr>
        <w:ilvl w:val="0"/>
        <w:numId w:val="0"/>
      </w:numPr>
    </w:pPr>
    <w:rPr>
      <w:b w:val="0"/>
    </w:rPr>
  </w:style>
  <w:style w:type="paragraph" w:styleId="15">
    <w:name w:val="index 1"/>
    <w:basedOn w:val="a3"/>
    <w:next w:val="a3"/>
    <w:autoRedefine/>
    <w:semiHidden/>
    <w:rsid w:val="00955B32"/>
    <w:pPr>
      <w:ind w:left="280" w:hanging="280"/>
    </w:pPr>
  </w:style>
  <w:style w:type="paragraph" w:customStyle="1" w:styleId="24">
    <w:name w:val="Стиль2"/>
    <w:basedOn w:val="10"/>
    <w:next w:val="a3"/>
    <w:autoRedefine/>
    <w:semiHidden/>
    <w:rsid w:val="00955B32"/>
    <w:pPr>
      <w:numPr>
        <w:numId w:val="0"/>
      </w:numPr>
      <w:tabs>
        <w:tab w:val="right" w:leader="dot" w:pos="10317"/>
      </w:tabs>
      <w:ind w:right="170"/>
    </w:pPr>
    <w:rPr>
      <w:b w:val="0"/>
    </w:rPr>
  </w:style>
  <w:style w:type="paragraph" w:styleId="a9">
    <w:name w:val="Balloon Text"/>
    <w:basedOn w:val="a3"/>
    <w:link w:val="aa"/>
    <w:semiHidden/>
    <w:rsid w:val="00955B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4"/>
    <w:link w:val="a9"/>
    <w:semiHidden/>
    <w:rsid w:val="00955B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Стиль3"/>
    <w:basedOn w:val="21"/>
    <w:next w:val="a3"/>
    <w:autoRedefine/>
    <w:semiHidden/>
    <w:rsid w:val="00955B32"/>
    <w:pPr>
      <w:numPr>
        <w:ilvl w:val="0"/>
        <w:numId w:val="0"/>
      </w:numPr>
    </w:pPr>
    <w:rPr>
      <w:b w:val="0"/>
    </w:rPr>
  </w:style>
  <w:style w:type="paragraph" w:customStyle="1" w:styleId="42">
    <w:name w:val="Стиль4"/>
    <w:basedOn w:val="10"/>
    <w:next w:val="a3"/>
    <w:autoRedefine/>
    <w:semiHidden/>
    <w:rsid w:val="00955B32"/>
    <w:pPr>
      <w:numPr>
        <w:numId w:val="0"/>
      </w:numPr>
    </w:pPr>
    <w:rPr>
      <w:b w:val="0"/>
    </w:rPr>
  </w:style>
  <w:style w:type="table" w:styleId="ab">
    <w:name w:val="Table Grid"/>
    <w:basedOn w:val="a5"/>
    <w:rsid w:val="00955B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Indent"/>
    <w:basedOn w:val="a3"/>
    <w:semiHidden/>
    <w:rsid w:val="00955B32"/>
    <w:pPr>
      <w:ind w:left="708"/>
    </w:pPr>
  </w:style>
  <w:style w:type="paragraph" w:customStyle="1" w:styleId="51">
    <w:name w:val="Стиль5"/>
    <w:basedOn w:val="30"/>
    <w:next w:val="a3"/>
    <w:autoRedefine/>
    <w:semiHidden/>
    <w:rsid w:val="00955B32"/>
    <w:pPr>
      <w:numPr>
        <w:ilvl w:val="0"/>
        <w:numId w:val="0"/>
      </w:numPr>
    </w:pPr>
  </w:style>
  <w:style w:type="paragraph" w:customStyle="1" w:styleId="61">
    <w:name w:val="Стиль6"/>
    <w:basedOn w:val="4"/>
    <w:next w:val="a3"/>
    <w:autoRedefine/>
    <w:semiHidden/>
    <w:rsid w:val="00955B32"/>
    <w:pPr>
      <w:numPr>
        <w:ilvl w:val="0"/>
        <w:numId w:val="0"/>
      </w:numPr>
      <w:jc w:val="left"/>
    </w:pPr>
  </w:style>
  <w:style w:type="paragraph" w:customStyle="1" w:styleId="71">
    <w:name w:val="Стиль7"/>
    <w:basedOn w:val="30"/>
    <w:next w:val="a3"/>
    <w:autoRedefine/>
    <w:semiHidden/>
    <w:rsid w:val="00955B32"/>
    <w:pPr>
      <w:numPr>
        <w:ilvl w:val="0"/>
        <w:numId w:val="0"/>
      </w:numPr>
      <w:tabs>
        <w:tab w:val="right" w:leader="dot" w:pos="10478"/>
      </w:tabs>
    </w:pPr>
  </w:style>
  <w:style w:type="paragraph" w:customStyle="1" w:styleId="81">
    <w:name w:val="Стиль8"/>
    <w:basedOn w:val="4"/>
    <w:next w:val="a3"/>
    <w:autoRedefine/>
    <w:semiHidden/>
    <w:rsid w:val="00955B32"/>
    <w:pPr>
      <w:numPr>
        <w:ilvl w:val="0"/>
        <w:numId w:val="0"/>
      </w:numPr>
      <w:jc w:val="left"/>
    </w:pPr>
  </w:style>
  <w:style w:type="paragraph" w:customStyle="1" w:styleId="ad">
    <w:name w:val="Таблица загаловок"/>
    <w:basedOn w:val="a3"/>
    <w:semiHidden/>
    <w:rsid w:val="00955B32"/>
    <w:pPr>
      <w:jc w:val="center"/>
    </w:pPr>
    <w:rPr>
      <w:rFonts w:ascii="Times" w:hAnsi="Times"/>
    </w:rPr>
  </w:style>
  <w:style w:type="paragraph" w:customStyle="1" w:styleId="ae">
    <w:name w:val="Оглавление"/>
    <w:basedOn w:val="a3"/>
    <w:rsid w:val="00955B32"/>
    <w:pPr>
      <w:jc w:val="center"/>
    </w:pPr>
    <w:rPr>
      <w:b/>
      <w:bCs/>
      <w:sz w:val="28"/>
    </w:rPr>
  </w:style>
  <w:style w:type="paragraph" w:customStyle="1" w:styleId="220">
    <w:name w:val="Стиль полужирный По центру Слева:  2 см Справа:  2 см"/>
    <w:basedOn w:val="a3"/>
    <w:rsid w:val="00955B32"/>
    <w:pPr>
      <w:ind w:firstLine="0"/>
      <w:jc w:val="center"/>
    </w:pPr>
    <w:rPr>
      <w:b/>
      <w:bCs/>
      <w:sz w:val="28"/>
    </w:rPr>
  </w:style>
  <w:style w:type="paragraph" w:customStyle="1" w:styleId="14">
    <w:name w:val="Стиль 14 пт По центру"/>
    <w:basedOn w:val="a3"/>
    <w:rsid w:val="00955B32"/>
    <w:pPr>
      <w:numPr>
        <w:ilvl w:val="1"/>
        <w:numId w:val="11"/>
      </w:numPr>
      <w:ind w:left="284" w:firstLine="0"/>
      <w:jc w:val="center"/>
    </w:pPr>
    <w:rPr>
      <w:sz w:val="28"/>
    </w:rPr>
  </w:style>
  <w:style w:type="paragraph" w:customStyle="1" w:styleId="20">
    <w:name w:val="Список2"/>
    <w:basedOn w:val="a3"/>
    <w:rsid w:val="00955B32"/>
    <w:pPr>
      <w:numPr>
        <w:ilvl w:val="2"/>
        <w:numId w:val="11"/>
      </w:numPr>
      <w:ind w:left="993" w:firstLine="708"/>
    </w:pPr>
  </w:style>
  <w:style w:type="paragraph" w:customStyle="1" w:styleId="3">
    <w:name w:val="Список3"/>
    <w:basedOn w:val="a3"/>
    <w:rsid w:val="00955B32"/>
    <w:pPr>
      <w:numPr>
        <w:numId w:val="12"/>
      </w:numPr>
      <w:ind w:left="1701" w:firstLine="709"/>
    </w:pPr>
  </w:style>
  <w:style w:type="paragraph" w:customStyle="1" w:styleId="a2">
    <w:name w:val="Таблица"/>
    <w:basedOn w:val="a3"/>
    <w:next w:val="a3"/>
    <w:link w:val="af"/>
    <w:rsid w:val="00955B32"/>
    <w:pPr>
      <w:numPr>
        <w:numId w:val="10"/>
      </w:numPr>
      <w:spacing w:after="180"/>
      <w:ind w:left="992" w:right="851"/>
    </w:pPr>
    <w:rPr>
      <w:lang w:val="x-none" w:eastAsia="x-none"/>
    </w:rPr>
  </w:style>
  <w:style w:type="character" w:customStyle="1" w:styleId="af">
    <w:name w:val="Таблица Знак Знак"/>
    <w:link w:val="a2"/>
    <w:rsid w:val="00955B3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f0">
    <w:name w:val="Приложение"/>
    <w:basedOn w:val="a3"/>
    <w:next w:val="a3"/>
    <w:autoRedefine/>
    <w:rsid w:val="00955B32"/>
    <w:pPr>
      <w:keepNext/>
      <w:keepLines/>
      <w:pageBreakBefore/>
      <w:suppressAutoHyphens/>
      <w:autoSpaceDE w:val="0"/>
      <w:autoSpaceDN w:val="0"/>
      <w:spacing w:after="360"/>
      <w:ind w:left="426" w:right="851" w:firstLine="7176"/>
      <w:jc w:val="center"/>
      <w:outlineLvl w:val="0"/>
    </w:pPr>
    <w:rPr>
      <w:b/>
      <w:sz w:val="28"/>
      <w:szCs w:val="28"/>
    </w:rPr>
  </w:style>
  <w:style w:type="paragraph" w:customStyle="1" w:styleId="af1">
    <w:name w:val="Введение"/>
    <w:basedOn w:val="10"/>
    <w:next w:val="a3"/>
    <w:autoRedefine/>
    <w:rsid w:val="00955B32"/>
    <w:pPr>
      <w:numPr>
        <w:numId w:val="0"/>
      </w:numPr>
      <w:ind w:left="284" w:firstLine="709"/>
    </w:pPr>
  </w:style>
  <w:style w:type="paragraph" w:customStyle="1" w:styleId="a0">
    <w:name w:val="ТаблРегИзм"/>
    <w:basedOn w:val="a3"/>
    <w:next w:val="a3"/>
    <w:rsid w:val="00955B32"/>
    <w:pPr>
      <w:numPr>
        <w:ilvl w:val="1"/>
        <w:numId w:val="1"/>
      </w:numPr>
      <w:autoSpaceDE w:val="0"/>
      <w:autoSpaceDN w:val="0"/>
      <w:adjustRightInd w:val="0"/>
      <w:ind w:left="0" w:right="0"/>
      <w:jc w:val="center"/>
    </w:pPr>
    <w:rPr>
      <w:color w:val="000000"/>
      <w:sz w:val="18"/>
      <w:szCs w:val="18"/>
    </w:rPr>
  </w:style>
  <w:style w:type="paragraph" w:customStyle="1" w:styleId="a">
    <w:name w:val="Содержание"/>
    <w:basedOn w:val="a3"/>
    <w:rsid w:val="00955B32"/>
    <w:pPr>
      <w:numPr>
        <w:numId w:val="1"/>
      </w:numPr>
      <w:ind w:left="284" w:firstLine="709"/>
      <w:jc w:val="center"/>
    </w:pPr>
    <w:rPr>
      <w:b/>
      <w:bCs/>
      <w:sz w:val="28"/>
    </w:rPr>
  </w:style>
  <w:style w:type="paragraph" w:customStyle="1" w:styleId="2">
    <w:name w:val="2 Заголовок"/>
    <w:basedOn w:val="10"/>
    <w:rsid w:val="00955B32"/>
    <w:pPr>
      <w:numPr>
        <w:ilvl w:val="2"/>
        <w:numId w:val="1"/>
      </w:numPr>
      <w:tabs>
        <w:tab w:val="num" w:pos="360"/>
      </w:tabs>
      <w:ind w:left="992"/>
    </w:pPr>
    <w:rPr>
      <w:b w:val="0"/>
      <w:sz w:val="24"/>
      <w:szCs w:val="24"/>
    </w:rPr>
  </w:style>
  <w:style w:type="paragraph" w:customStyle="1" w:styleId="1">
    <w:name w:val="1 Заголовок"/>
    <w:basedOn w:val="10"/>
    <w:rsid w:val="00955B32"/>
    <w:pPr>
      <w:numPr>
        <w:ilvl w:val="3"/>
        <w:numId w:val="1"/>
      </w:numPr>
      <w:tabs>
        <w:tab w:val="num" w:pos="360"/>
      </w:tabs>
    </w:pPr>
    <w:rPr>
      <w:b w:val="0"/>
      <w:sz w:val="24"/>
      <w:szCs w:val="24"/>
    </w:rPr>
  </w:style>
  <w:style w:type="paragraph" w:customStyle="1" w:styleId="34">
    <w:name w:val="3 Заголовок"/>
    <w:basedOn w:val="a3"/>
    <w:rsid w:val="00955B32"/>
    <w:pPr>
      <w:keepNext/>
      <w:autoSpaceDE w:val="0"/>
      <w:autoSpaceDN w:val="0"/>
      <w:spacing w:after="360"/>
      <w:ind w:left="1448" w:right="851" w:firstLine="0"/>
      <w:jc w:val="left"/>
      <w:outlineLvl w:val="0"/>
    </w:pPr>
    <w:rPr>
      <w:b/>
      <w:sz w:val="28"/>
      <w:szCs w:val="28"/>
    </w:rPr>
  </w:style>
  <w:style w:type="paragraph" w:customStyle="1" w:styleId="43">
    <w:name w:val="4 Заголовок"/>
    <w:basedOn w:val="4"/>
    <w:rsid w:val="00955B32"/>
    <w:pPr>
      <w:numPr>
        <w:ilvl w:val="0"/>
        <w:numId w:val="0"/>
      </w:numPr>
      <w:ind w:left="992"/>
      <w:jc w:val="left"/>
    </w:pPr>
    <w:rPr>
      <w:iCs/>
      <w:lang w:val="en-US"/>
    </w:rPr>
  </w:style>
  <w:style w:type="paragraph" w:styleId="af2">
    <w:name w:val="header"/>
    <w:basedOn w:val="a3"/>
    <w:link w:val="af3"/>
    <w:uiPriority w:val="99"/>
    <w:rsid w:val="00955B3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basedOn w:val="a4"/>
    <w:link w:val="af2"/>
    <w:uiPriority w:val="99"/>
    <w:rsid w:val="00955B3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f4">
    <w:name w:val="footer"/>
    <w:basedOn w:val="a3"/>
    <w:link w:val="af5"/>
    <w:uiPriority w:val="99"/>
    <w:rsid w:val="00955B3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basedOn w:val="a4"/>
    <w:link w:val="af4"/>
    <w:uiPriority w:val="99"/>
    <w:rsid w:val="00955B3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25">
    <w:name w:val="Body Text Indent 2"/>
    <w:basedOn w:val="a3"/>
    <w:link w:val="26"/>
    <w:semiHidden/>
    <w:rsid w:val="00955B32"/>
  </w:style>
  <w:style w:type="character" w:customStyle="1" w:styleId="26">
    <w:name w:val="Основной текст с отступом 2 Знак"/>
    <w:basedOn w:val="a4"/>
    <w:link w:val="25"/>
    <w:semiHidden/>
    <w:rsid w:val="00955B3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6">
    <w:name w:val="Hyperlink"/>
    <w:uiPriority w:val="99"/>
    <w:rsid w:val="00955B32"/>
    <w:rPr>
      <w:color w:val="0000FF"/>
      <w:u w:val="single"/>
    </w:rPr>
  </w:style>
  <w:style w:type="paragraph" w:customStyle="1" w:styleId="72">
    <w:name w:val="заголовок 7"/>
    <w:basedOn w:val="a3"/>
    <w:next w:val="a3"/>
    <w:rsid w:val="00955B32"/>
    <w:pPr>
      <w:spacing w:before="240" w:after="60"/>
      <w:ind w:left="0" w:firstLine="0"/>
    </w:pPr>
    <w:rPr>
      <w:rFonts w:ascii="Arial" w:hAnsi="Arial"/>
      <w:sz w:val="28"/>
    </w:rPr>
  </w:style>
  <w:style w:type="paragraph" w:styleId="a1">
    <w:name w:val="Plain Text"/>
    <w:basedOn w:val="a3"/>
    <w:link w:val="af7"/>
    <w:rsid w:val="00955B32"/>
    <w:pPr>
      <w:numPr>
        <w:numId w:val="11"/>
      </w:numPr>
      <w:ind w:left="0" w:right="0"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af7">
    <w:name w:val="Текст Знак"/>
    <w:basedOn w:val="a4"/>
    <w:link w:val="a1"/>
    <w:rsid w:val="00955B3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6">
    <w:name w:val="Обычный1"/>
    <w:semiHidden/>
    <w:rsid w:val="00955B3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8">
    <w:name w:val="envelope address"/>
    <w:basedOn w:val="a3"/>
    <w:rsid w:val="00955B32"/>
    <w:pPr>
      <w:framePr w:w="7920" w:h="1980" w:hRule="exact" w:hSpace="180" w:wrap="auto" w:hAnchor="page" w:xAlign="center" w:yAlign="bottom"/>
      <w:ind w:left="2880" w:right="0" w:firstLine="720"/>
    </w:pPr>
    <w:rPr>
      <w:rFonts w:ascii="Arial" w:hAnsi="Arial"/>
    </w:rPr>
  </w:style>
  <w:style w:type="paragraph" w:customStyle="1" w:styleId="af9">
    <w:name w:val="Рамка"/>
    <w:basedOn w:val="a3"/>
    <w:rsid w:val="00955B32"/>
    <w:pPr>
      <w:ind w:left="0" w:right="0" w:firstLine="0"/>
      <w:jc w:val="center"/>
    </w:pPr>
    <w:rPr>
      <w:sz w:val="16"/>
    </w:rPr>
  </w:style>
  <w:style w:type="paragraph" w:customStyle="1" w:styleId="17">
    <w:name w:val="Список1"/>
    <w:basedOn w:val="a3"/>
    <w:link w:val="18"/>
    <w:rsid w:val="00955B32"/>
    <w:pPr>
      <w:ind w:left="558"/>
    </w:pPr>
    <w:rPr>
      <w:szCs w:val="24"/>
      <w:lang w:val="x-none" w:eastAsia="x-none"/>
    </w:rPr>
  </w:style>
  <w:style w:type="character" w:customStyle="1" w:styleId="18">
    <w:name w:val="Список1 Знак Знак"/>
    <w:link w:val="17"/>
    <w:locked/>
    <w:rsid w:val="00955B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a">
    <w:name w:val="Стиль Основной текст"/>
    <w:basedOn w:val="a3"/>
    <w:link w:val="afb"/>
    <w:rsid w:val="00955B32"/>
    <w:rPr>
      <w:lang w:val="x-none" w:eastAsia="x-none"/>
    </w:rPr>
  </w:style>
  <w:style w:type="character" w:customStyle="1" w:styleId="afb">
    <w:name w:val="Стиль Основной текст Знак"/>
    <w:link w:val="afa"/>
    <w:rsid w:val="00955B3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20">
    <w:name w:val="Об таб центр12"/>
    <w:basedOn w:val="a3"/>
    <w:link w:val="121"/>
    <w:rsid w:val="00955B32"/>
    <w:pPr>
      <w:ind w:left="0" w:right="0" w:firstLine="0"/>
      <w:jc w:val="center"/>
    </w:pPr>
    <w:rPr>
      <w:snapToGrid w:val="0"/>
      <w:lang w:val="x-none" w:eastAsia="x-none"/>
    </w:rPr>
  </w:style>
  <w:style w:type="character" w:customStyle="1" w:styleId="121">
    <w:name w:val="Об таб центр12 Знак"/>
    <w:link w:val="120"/>
    <w:rsid w:val="00955B32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character" w:customStyle="1" w:styleId="19">
    <w:name w:val="Список1 Знак"/>
    <w:rsid w:val="00955B32"/>
    <w:rPr>
      <w:sz w:val="24"/>
      <w:szCs w:val="24"/>
      <w:lang w:val="ru-RU" w:eastAsia="ru-RU" w:bidi="ar-SA"/>
    </w:rPr>
  </w:style>
  <w:style w:type="paragraph" w:styleId="afc">
    <w:name w:val="Block Text"/>
    <w:basedOn w:val="a3"/>
    <w:rsid w:val="00955B32"/>
    <w:pPr>
      <w:ind w:firstLine="720"/>
    </w:pPr>
    <w:rPr>
      <w:snapToGrid w:val="0"/>
      <w:sz w:val="28"/>
    </w:rPr>
  </w:style>
  <w:style w:type="paragraph" w:styleId="afd">
    <w:name w:val="Body Text Indent"/>
    <w:basedOn w:val="a3"/>
    <w:link w:val="afe"/>
    <w:rsid w:val="00955B32"/>
    <w:pPr>
      <w:spacing w:after="120"/>
      <w:ind w:left="283"/>
    </w:pPr>
    <w:rPr>
      <w:lang w:val="x-none" w:eastAsia="x-none"/>
    </w:rPr>
  </w:style>
  <w:style w:type="character" w:customStyle="1" w:styleId="afe">
    <w:name w:val="Основной текст с отступом Знак"/>
    <w:basedOn w:val="a4"/>
    <w:link w:val="afd"/>
    <w:rsid w:val="00955B3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a">
    <w:name w:val="Знак Знак1 Знак Знак Знак Знак Знак Знак Знак Знак Знак Знак"/>
    <w:basedOn w:val="a3"/>
    <w:rsid w:val="00955B32"/>
    <w:pPr>
      <w:ind w:left="0" w:right="0"/>
    </w:pPr>
    <w:rPr>
      <w:sz w:val="28"/>
    </w:rPr>
  </w:style>
  <w:style w:type="paragraph" w:customStyle="1" w:styleId="Standard">
    <w:name w:val="Standard"/>
    <w:rsid w:val="00955B32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kern w:val="3"/>
      <w:sz w:val="24"/>
      <w:szCs w:val="24"/>
      <w:lang w:eastAsia="ru-RU"/>
    </w:rPr>
  </w:style>
  <w:style w:type="paragraph" w:styleId="aff">
    <w:name w:val="Normal (Web)"/>
    <w:basedOn w:val="a3"/>
    <w:unhideWhenUsed/>
    <w:rsid w:val="00955B32"/>
    <w:pPr>
      <w:spacing w:before="100" w:beforeAutospacing="1" w:after="100" w:afterAutospacing="1"/>
      <w:ind w:left="0" w:right="0" w:firstLine="0"/>
      <w:jc w:val="left"/>
    </w:pPr>
    <w:rPr>
      <w:szCs w:val="24"/>
    </w:rPr>
  </w:style>
  <w:style w:type="paragraph" w:customStyle="1" w:styleId="western">
    <w:name w:val="western"/>
    <w:basedOn w:val="a3"/>
    <w:rsid w:val="00955B32"/>
    <w:pPr>
      <w:spacing w:before="280" w:after="280"/>
      <w:ind w:left="0" w:right="0" w:firstLine="0"/>
    </w:pPr>
    <w:rPr>
      <w:color w:val="000000"/>
      <w:sz w:val="22"/>
      <w:szCs w:val="22"/>
      <w:lang w:eastAsia="zh-CN"/>
    </w:rPr>
  </w:style>
  <w:style w:type="character" w:styleId="aff0">
    <w:name w:val="FollowedHyperlink"/>
    <w:uiPriority w:val="99"/>
    <w:unhideWhenUsed/>
    <w:rsid w:val="00955B32"/>
    <w:rPr>
      <w:color w:val="800080"/>
      <w:u w:val="single"/>
    </w:rPr>
  </w:style>
  <w:style w:type="paragraph" w:customStyle="1" w:styleId="xl65">
    <w:name w:val="xl65"/>
    <w:basedOn w:val="a3"/>
    <w:rsid w:val="009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 w:firstLine="0"/>
      <w:jc w:val="center"/>
      <w:textAlignment w:val="center"/>
    </w:pPr>
    <w:rPr>
      <w:szCs w:val="24"/>
    </w:rPr>
  </w:style>
  <w:style w:type="paragraph" w:customStyle="1" w:styleId="xl66">
    <w:name w:val="xl66"/>
    <w:basedOn w:val="a3"/>
    <w:rsid w:val="009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right="0" w:firstLine="0"/>
      <w:jc w:val="center"/>
      <w:textAlignment w:val="center"/>
    </w:pPr>
    <w:rPr>
      <w:color w:val="000000"/>
      <w:szCs w:val="24"/>
    </w:rPr>
  </w:style>
  <w:style w:type="paragraph" w:customStyle="1" w:styleId="xl67">
    <w:name w:val="xl67"/>
    <w:basedOn w:val="a3"/>
    <w:rsid w:val="009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 w:firstLine="0"/>
      <w:jc w:val="center"/>
      <w:textAlignment w:val="center"/>
    </w:pPr>
    <w:rPr>
      <w:color w:val="000000"/>
      <w:szCs w:val="24"/>
    </w:rPr>
  </w:style>
  <w:style w:type="paragraph" w:customStyle="1" w:styleId="xl68">
    <w:name w:val="xl68"/>
    <w:basedOn w:val="a3"/>
    <w:rsid w:val="009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 w:firstLine="0"/>
      <w:jc w:val="center"/>
      <w:textAlignment w:val="center"/>
    </w:pPr>
    <w:rPr>
      <w:szCs w:val="24"/>
    </w:rPr>
  </w:style>
  <w:style w:type="paragraph" w:styleId="aff1">
    <w:name w:val="List Paragraph"/>
    <w:basedOn w:val="a3"/>
    <w:uiPriority w:val="99"/>
    <w:qFormat/>
    <w:rsid w:val="00955B32"/>
    <w:pPr>
      <w:suppressAutoHyphens/>
      <w:ind w:left="720" w:right="0" w:firstLine="0"/>
      <w:contextualSpacing/>
      <w:jc w:val="left"/>
    </w:pPr>
    <w:rPr>
      <w:sz w:val="20"/>
      <w:lang w:eastAsia="ar-SA"/>
    </w:rPr>
  </w:style>
  <w:style w:type="paragraph" w:customStyle="1" w:styleId="xl63">
    <w:name w:val="xl63"/>
    <w:basedOn w:val="a3"/>
    <w:rsid w:val="009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 w:firstLine="0"/>
      <w:jc w:val="left"/>
    </w:pPr>
    <w:rPr>
      <w:szCs w:val="24"/>
    </w:rPr>
  </w:style>
  <w:style w:type="paragraph" w:customStyle="1" w:styleId="xl64">
    <w:name w:val="xl64"/>
    <w:basedOn w:val="a3"/>
    <w:rsid w:val="00955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 w:firstLine="0"/>
      <w:jc w:val="center"/>
    </w:pPr>
    <w:rPr>
      <w:szCs w:val="24"/>
    </w:rPr>
  </w:style>
  <w:style w:type="paragraph" w:customStyle="1" w:styleId="27">
    <w:name w:val="Обычный2"/>
    <w:semiHidden/>
    <w:rsid w:val="0024048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5">
    <w:name w:val="Обычный3"/>
    <w:semiHidden/>
    <w:rsid w:val="009F3DC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2">
    <w:name w:val="Title"/>
    <w:basedOn w:val="a3"/>
    <w:link w:val="aff3"/>
    <w:qFormat/>
    <w:rsid w:val="00D23177"/>
    <w:pPr>
      <w:ind w:left="0" w:right="0" w:firstLine="0"/>
      <w:jc w:val="center"/>
    </w:pPr>
    <w:rPr>
      <w:rFonts w:eastAsia="Arial Unicode MS"/>
      <w:spacing w:val="-20"/>
      <w:sz w:val="36"/>
    </w:rPr>
  </w:style>
  <w:style w:type="character" w:customStyle="1" w:styleId="aff3">
    <w:name w:val="Название Знак"/>
    <w:basedOn w:val="a4"/>
    <w:link w:val="aff2"/>
    <w:rsid w:val="00D23177"/>
    <w:rPr>
      <w:rFonts w:ascii="Times New Roman" w:eastAsia="Arial Unicode MS" w:hAnsi="Times New Roman" w:cs="Times New Roman"/>
      <w:spacing w:val="-20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91A66472F5422D728CDA007397D82403EC64EA82250CE11A28A09B0D33C57F2592A4B96A137C1D9AFC620r4g6F" TargetMode="External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91A66472F5422D728CDBE0A2F11DC4A38CB14A32654C04FF9D552ED84355DA51E6512D6E3r3gEF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891A66472F5422D728CDBE0A2F11DC4A38CB14AC2752C04FF9D552ED84355DA51E6512D4E53AC7DArAgF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91A66472F5422D728CDBE0A2F11DC4A38CB14AC2752C04FF9D552ED84355DA51E6512D4E53BC7D1rAg9F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2B7EF-DAAD-4664-86AA-2D60C3083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2733</Words>
  <Characters>15580</Characters>
  <Application>Microsoft Office Word</Application>
  <DocSecurity>4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Юрьевич Яценко</dc:creator>
  <cp:lastModifiedBy>Пиняева Юлия Андреевна</cp:lastModifiedBy>
  <cp:revision>2</cp:revision>
  <cp:lastPrinted>2018-06-04T13:29:00Z</cp:lastPrinted>
  <dcterms:created xsi:type="dcterms:W3CDTF">2022-11-15T09:29:00Z</dcterms:created>
  <dcterms:modified xsi:type="dcterms:W3CDTF">2022-11-15T09:29:00Z</dcterms:modified>
</cp:coreProperties>
</file>